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A2C94" w14:textId="040E5E61" w:rsidR="004C3561" w:rsidRDefault="002C6870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4C3561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D72C545" w14:textId="6B7142F8" w:rsidR="00377526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Training</w:t>
      </w:r>
      <w:r w:rsidR="00D97FE7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45C9CBD4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4BE3D3C0" w14:textId="179AF583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>
        <w:rPr>
          <w:rFonts w:ascii="Verdana" w:hAnsi="Verdana" w:cs="Calibri"/>
          <w:lang w:val="en-GB"/>
        </w:rPr>
        <w:t xml:space="preserve">physical </w:t>
      </w:r>
      <w:r w:rsidR="002C6870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7E3F3859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5A61B919" w14:textId="0EA54449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 xml:space="preserve">Duration </w:t>
      </w:r>
      <w:r w:rsidR="00C11F2D">
        <w:rPr>
          <w:rFonts w:ascii="Verdana" w:hAnsi="Verdana" w:cs="Calibri"/>
          <w:lang w:val="en-GB"/>
        </w:rPr>
        <w:t xml:space="preserve">of physical mobility </w:t>
      </w:r>
      <w:r w:rsidRPr="00490F95">
        <w:rPr>
          <w:rFonts w:ascii="Verdana" w:hAnsi="Verdana" w:cs="Calibri"/>
          <w:lang w:val="en-GB"/>
        </w:rPr>
        <w:t>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7206DD34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0C610E07" w14:textId="32DE0F26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0BF7E399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</w:p>
    <w:p w14:paraId="5D72C548" w14:textId="5A6511D2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EndnoteReference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3FB99DAA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654677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20../20..</w:t>
            </w:r>
          </w:p>
        </w:tc>
      </w:tr>
      <w:tr w:rsidR="00CC707F" w:rsidRPr="007673FA" w14:paraId="5D72C55C" w14:textId="77777777" w:rsidTr="00654677">
        <w:trPr>
          <w:trHeight w:val="276"/>
        </w:trPr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3FC11E5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  <w:r>
        <w:rPr>
          <w:rFonts w:ascii="Verdana" w:hAnsi="Verdana" w:cs="Arial"/>
          <w:b/>
          <w:color w:val="002060"/>
          <w:szCs w:val="24"/>
          <w:lang w:val="en-GB"/>
        </w:rPr>
        <w:t xml:space="preserve"> / Enterprise</w:t>
      </w:r>
      <w:r w:rsidR="009F2721">
        <w:rPr>
          <w:rStyle w:val="EndnoteReference"/>
          <w:rFonts w:ascii="Verdana" w:hAnsi="Verdana" w:cs="Arial"/>
          <w:b/>
          <w:color w:val="002060"/>
          <w:szCs w:val="24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654677">
        <w:trPr>
          <w:trHeight w:val="404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1" w14:textId="6BA90128" w:rsidR="00377526" w:rsidRPr="007673FA" w:rsidRDefault="009F32D0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7673FA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654677">
        <w:trPr>
          <w:trHeight w:val="518"/>
        </w:trPr>
        <w:tc>
          <w:tcPr>
            <w:tcW w:w="2232" w:type="dxa"/>
            <w:shd w:val="clear" w:color="auto" w:fill="FFFFFF"/>
          </w:tcPr>
          <w:p w14:paraId="5D72C58E" w14:textId="777777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D72C590" w14:textId="7047F042" w:rsidR="00377526" w:rsidRPr="00E02718" w:rsidRDefault="001A5D45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Del="001A5D4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20B725B8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enterprise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DF2576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5B1CCC50" w:rsidR="00377526" w:rsidRPr="00E02718" w:rsidRDefault="00DF2576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D72C596" w14:textId="77777777" w:rsidR="00967A21" w:rsidRPr="00E2199B" w:rsidRDefault="00967A21" w:rsidP="00654677">
      <w:pPr>
        <w:pStyle w:val="Text4"/>
        <w:pBdr>
          <w:bottom w:val="single" w:sz="6" w:space="0" w:color="auto"/>
        </w:pBdr>
        <w:ind w:left="0"/>
        <w:rPr>
          <w:lang w:val="en-GB"/>
        </w:rPr>
      </w:pPr>
    </w:p>
    <w:p w14:paraId="5D72C597" w14:textId="5ABB528F" w:rsidR="00967A21" w:rsidRDefault="00967A21" w:rsidP="00967A2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>For guidelines, please lo</w:t>
      </w:r>
      <w:r w:rsidR="002C6870">
        <w:rPr>
          <w:rFonts w:ascii="Verdana" w:hAnsi="Verdana" w:cs="Arial"/>
          <w:sz w:val="20"/>
          <w:lang w:val="en-GB"/>
        </w:rPr>
        <w:t>ok at the end notes on page 3.</w:t>
      </w:r>
    </w:p>
    <w:p w14:paraId="19919A95" w14:textId="7E5AE98D" w:rsidR="00F550D9" w:rsidRPr="00F550D9" w:rsidRDefault="00377526" w:rsidP="00F550D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11F2D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C11F2D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C11F2D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67D2829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654677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C11F2D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77777777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EndnoteReference"/>
          <w:rFonts w:ascii="Verdana" w:hAnsi="Verdana" w:cs="Calibri"/>
          <w:b/>
          <w:sz w:val="16"/>
          <w:szCs w:val="16"/>
          <w:lang w:val="en-GB"/>
        </w:rPr>
        <w:endnoteReference w:id="7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77777777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his/her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12D901F9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institution commit to the requirements set out in the grant agreement signed between them.</w:t>
      </w:r>
    </w:p>
    <w:p w14:paraId="0ED3C570" w14:textId="2ABD4D1F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C11F2D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Foot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0D36E79D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1C665ED9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  <w:r w:rsidR="00C11F2D">
              <w:rPr>
                <w:rFonts w:ascii="Verdana" w:hAnsi="Verdana" w:cs="Calibri"/>
                <w:b/>
                <w:sz w:val="20"/>
                <w:lang w:val="en-GB"/>
              </w:rPr>
              <w:t>/</w:t>
            </w:r>
            <w:r w:rsidR="00C11F2D" w:rsidRPr="007A234F">
              <w:rPr>
                <w:rFonts w:ascii="Verdana" w:hAnsi="Verdana" w:cs="Calibri"/>
                <w:b/>
                <w:sz w:val="20"/>
                <w:lang w:val="en-GB"/>
              </w:rPr>
              <w:t>enterprise</w:t>
            </w:r>
            <w:bookmarkStart w:id="0" w:name="_GoBack"/>
            <w:bookmarkEnd w:id="0"/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A161F" w14:textId="77777777" w:rsidR="00AD6B78" w:rsidRDefault="00AD6B78">
      <w:r>
        <w:separator/>
      </w:r>
    </w:p>
  </w:endnote>
  <w:endnote w:type="continuationSeparator" w:id="0">
    <w:p w14:paraId="0AFC7016" w14:textId="77777777" w:rsidR="00AD6B78" w:rsidRDefault="00AD6B78">
      <w:r>
        <w:continuationSeparator/>
      </w:r>
    </w:p>
  </w:endnote>
  <w:endnote w:id="1">
    <w:p w14:paraId="4B8FC17E" w14:textId="0CB1A49F" w:rsidR="00C11F2D" w:rsidRDefault="00D97FE7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C11F2D" w:rsidRPr="00C11F2D">
        <w:rPr>
          <w:rFonts w:ascii="Verdana" w:hAnsi="Verdana"/>
          <w:sz w:val="16"/>
          <w:szCs w:val="16"/>
          <w:lang w:val="en-GB"/>
        </w:rPr>
        <w:t>Adaptations of this template:</w:t>
      </w:r>
    </w:p>
    <w:p w14:paraId="34985CE8" w14:textId="71DCAE15" w:rsidR="00D97FE7" w:rsidRDefault="00D97FE7" w:rsidP="00C11F2D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  <w:p w14:paraId="005B7CBE" w14:textId="77777777" w:rsidR="00C11F2D" w:rsidRPr="00C11F2D" w:rsidRDefault="00C11F2D" w:rsidP="00C11F2D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 w:rsidRPr="00C11F2D">
        <w:rPr>
          <w:rFonts w:ascii="Verdana" w:hAnsi="Verdana"/>
          <w:sz w:val="16"/>
          <w:szCs w:val="16"/>
          <w:lang w:val="en-GB"/>
        </w:rPr>
        <w:t xml:space="preserve">In the case of mobility between HEIs, this agreement must be always signed by the staff member, the sending and the receiving HEI (three signatures in total). </w:t>
      </w:r>
    </w:p>
    <w:p w14:paraId="3A0F4C66" w14:textId="08DC5E92" w:rsidR="00C11F2D" w:rsidRDefault="00C11F2D" w:rsidP="00C11F2D">
      <w:pPr>
        <w:pStyle w:val="ListParagraph"/>
        <w:numPr>
          <w:ilvl w:val="0"/>
          <w:numId w:val="45"/>
        </w:numPr>
        <w:rPr>
          <w:rFonts w:ascii="Verdana" w:hAnsi="Verdana"/>
          <w:sz w:val="16"/>
          <w:szCs w:val="16"/>
          <w:lang w:eastAsia="en-US"/>
        </w:rPr>
      </w:pPr>
      <w:r w:rsidRPr="00C11F2D">
        <w:rPr>
          <w:rFonts w:ascii="Verdana" w:hAnsi="Verdana"/>
          <w:sz w:val="16"/>
          <w:szCs w:val="16"/>
        </w:rPr>
        <w:t xml:space="preserve">In the case of incoming mobility of </w:t>
      </w:r>
      <w:r w:rsidRPr="00C11F2D">
        <w:rPr>
          <w:rFonts w:ascii="Verdana" w:hAnsi="Verdana"/>
          <w:sz w:val="16"/>
          <w:szCs w:val="16"/>
        </w:rPr>
        <w:t>Higher education staff to an enterprise</w:t>
      </w:r>
      <w:r w:rsidRPr="00C11F2D">
        <w:rPr>
          <w:rFonts w:ascii="Verdana" w:hAnsi="Verdana"/>
          <w:sz w:val="16"/>
          <w:szCs w:val="16"/>
        </w:rPr>
        <w:t xml:space="preserve">, </w:t>
      </w:r>
      <w:r w:rsidRPr="00C11F2D">
        <w:rPr>
          <w:rFonts w:ascii="Verdana" w:hAnsi="Verdana"/>
          <w:sz w:val="16"/>
          <w:szCs w:val="16"/>
          <w:lang w:eastAsia="en-US"/>
        </w:rPr>
        <w:t>this agreement must be signed by the participant, the beneficiary HEI</w:t>
      </w:r>
      <w:r>
        <w:rPr>
          <w:rFonts w:ascii="Verdana" w:hAnsi="Verdana"/>
          <w:sz w:val="16"/>
          <w:szCs w:val="16"/>
          <w:lang w:eastAsia="en-US"/>
        </w:rPr>
        <w:t>,</w:t>
      </w:r>
      <w:r w:rsidRPr="00C11F2D">
        <w:rPr>
          <w:rFonts w:ascii="Verdana" w:hAnsi="Verdana"/>
          <w:sz w:val="16"/>
          <w:szCs w:val="16"/>
          <w:lang w:eastAsia="en-US"/>
        </w:rPr>
        <w:t xml:space="preserve"> the </w:t>
      </w:r>
      <w:r>
        <w:rPr>
          <w:rFonts w:ascii="Verdana" w:hAnsi="Verdana"/>
          <w:sz w:val="16"/>
          <w:szCs w:val="16"/>
          <w:lang w:eastAsia="en-US"/>
        </w:rPr>
        <w:t>sending HEI and the enterprise</w:t>
      </w:r>
      <w:r w:rsidRPr="00C11F2D">
        <w:rPr>
          <w:rFonts w:ascii="Verdana" w:hAnsi="Verdana"/>
          <w:sz w:val="16"/>
          <w:szCs w:val="16"/>
          <w:lang w:eastAsia="en-US"/>
        </w:rPr>
        <w:t xml:space="preserve"> receiving the staff member (four signatures in total). An additional space should be added for signature of the beneficiary HEI organising the mobility. </w:t>
      </w:r>
    </w:p>
    <w:p w14:paraId="65559C96" w14:textId="77777777" w:rsidR="00C11F2D" w:rsidRPr="00C11F2D" w:rsidRDefault="00C11F2D" w:rsidP="00C11F2D">
      <w:pPr>
        <w:pStyle w:val="ListParagraph"/>
        <w:rPr>
          <w:rFonts w:ascii="Verdana" w:hAnsi="Verdana"/>
          <w:sz w:val="16"/>
          <w:szCs w:val="16"/>
          <w:lang w:eastAsia="en-US"/>
        </w:rPr>
      </w:pPr>
    </w:p>
  </w:endnote>
  <w:endnote w:id="2">
    <w:p w14:paraId="5D72C5CB" w14:textId="26FD3498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Style w:val="EndnoteReference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019B0ECA" w:rsidR="00D302B8" w:rsidRPr="002A2E71" w:rsidRDefault="00D302B8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2C6870">
        <w:rPr>
          <w:rFonts w:ascii="Verdana" w:hAnsi="Verdana"/>
          <w:b/>
          <w:sz w:val="16"/>
          <w:szCs w:val="16"/>
          <w:lang w:val="en-GB"/>
        </w:rPr>
        <w:t>Erasmus c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>. It is only applicable to higher education institutions located in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D72C5CD" w14:textId="77777777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Pr="002A2E71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6EB5BAE8" w14:textId="29355CE6" w:rsidR="009F2721" w:rsidRPr="002A2E71" w:rsidRDefault="009F2721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All refererences to "</w:t>
      </w:r>
      <w:r w:rsidRPr="002A2E71">
        <w:rPr>
          <w:rFonts w:ascii="Verdana" w:hAnsi="Verdana"/>
          <w:b/>
          <w:sz w:val="16"/>
          <w:szCs w:val="16"/>
          <w:lang w:val="en-GB"/>
        </w:rPr>
        <w:t>enterprise</w:t>
      </w:r>
      <w:r w:rsidRPr="002A2E71">
        <w:rPr>
          <w:rFonts w:ascii="Verdana" w:hAnsi="Verdana"/>
          <w:sz w:val="16"/>
          <w:szCs w:val="16"/>
          <w:lang w:val="en-GB"/>
        </w:rPr>
        <w:t>" are only applicable to mobility for staff between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D97FE7" w:rsidRPr="002A2E71">
        <w:rPr>
          <w:rFonts w:ascii="Verdana" w:hAnsi="Verdana"/>
          <w:sz w:val="16"/>
          <w:szCs w:val="16"/>
          <w:lang w:val="en-GB"/>
        </w:rPr>
        <w:t xml:space="preserve"> or within Capacity Building projects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2A32932D" w14:textId="6AFFC985" w:rsidR="008F1CA2" w:rsidRPr="008F1CA2" w:rsidRDefault="008F1CA2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383F05" w:rsidRPr="002A2E71">
        <w:rPr>
          <w:rFonts w:ascii="Verdana" w:hAnsi="Verdana"/>
          <w:sz w:val="16"/>
          <w:szCs w:val="16"/>
          <w:lang w:val="en-GB"/>
        </w:rPr>
        <w:t xml:space="preserve">electronic </w:t>
      </w:r>
      <w:r w:rsidRPr="002A2E71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2A2E71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</w:t>
      </w:r>
      <w:r w:rsidR="00EC5ADF">
        <w:rPr>
          <w:rFonts w:ascii="Verdana" w:hAnsi="Verdana" w:cs="Calibri"/>
          <w:sz w:val="16"/>
          <w:szCs w:val="16"/>
          <w:lang w:val="en-GB"/>
        </w:rPr>
        <w:t xml:space="preserve"> third coutnries not associated to the programme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EC5ADF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>)</w:t>
      </w:r>
      <w:r w:rsidRPr="002A2E71">
        <w:rPr>
          <w:rFonts w:ascii="Verdana" w:hAnsi="Verdana" w:cs="Calibri"/>
          <w:sz w:val="16"/>
          <w:szCs w:val="16"/>
          <w:lang w:val="en-GB"/>
        </w:rPr>
        <w:t>.</w:t>
      </w:r>
      <w:r w:rsidR="00BA3C63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BA3C63">
        <w:rPr>
          <w:rFonts w:ascii="Verdana" w:hAnsi="Verdana"/>
          <w:sz w:val="16"/>
          <w:szCs w:val="16"/>
          <w:lang w:val="en-GB"/>
        </w:rPr>
        <w:t>Certificates of attendance can be provided electronically or through any other means accessible to the staff memb</w:t>
      </w:r>
      <w:r w:rsidR="00FF584C">
        <w:rPr>
          <w:rFonts w:ascii="Verdana" w:hAnsi="Verdana"/>
          <w:sz w:val="16"/>
          <w:szCs w:val="16"/>
          <w:lang w:val="en-GB"/>
        </w:rPr>
        <w:t>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66FD411C" w:rsidR="009F32D0" w:rsidRDefault="009F32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257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C5" w14:textId="77777777" w:rsidR="005655B4" w:rsidRDefault="005655B4">
    <w:pPr>
      <w:pStyle w:val="Footer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27380" w14:textId="77777777" w:rsidR="00AD6B78" w:rsidRDefault="00AD6B78">
      <w:r>
        <w:separator/>
      </w:r>
    </w:p>
  </w:footnote>
  <w:footnote w:type="continuationSeparator" w:id="0">
    <w:p w14:paraId="278A292E" w14:textId="77777777" w:rsidR="00AD6B78" w:rsidRDefault="00AD6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A286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0ADB2CF8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1558D2AE" w:rsidR="00E01AAA" w:rsidRPr="00967BFC" w:rsidRDefault="002C6870" w:rsidP="00C05937">
          <w:pPr>
            <w:pStyle w:val="ZDGName"/>
            <w:rPr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5D72C5C7" wp14:editId="3B1D486A">
                    <wp:simplePos x="0" y="0"/>
                    <wp:positionH relativeFrom="column">
                      <wp:posOffset>-676416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259778B8" w:rsid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435221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</w:p>
                              <w:p w14:paraId="3EFEF253" w14:textId="6CDB27DE" w:rsidR="002C6870" w:rsidRPr="00AD66BB" w:rsidRDefault="002C687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4" w14:textId="485FAFE6" w:rsidR="00AD66BB" w:rsidRPr="00AD66BB" w:rsidRDefault="007967A9" w:rsidP="002C6870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-53.25pt;margin-top:2.25pt;width:136.1pt;height:4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" filled="f" stroked="f">
                    <v:textbox>
                      <w:txbxContent>
                        <w:p w14:paraId="5D72C5D1" w14:textId="259778B8" w:rsid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3EFEF253" w14:textId="6CDB27DE" w:rsidR="002C6870" w:rsidRPr="00AD66BB" w:rsidRDefault="002C687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4" w14:textId="485FAFE6" w:rsidR="00AD66BB" w:rsidRPr="00AD66BB" w:rsidRDefault="007967A9" w:rsidP="002C6870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5D72C5C2" w14:textId="77777777" w:rsidR="00506408" w:rsidRPr="00495B18" w:rsidRDefault="00506408" w:rsidP="00967BF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C4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64D30D9"/>
    <w:multiLevelType w:val="hybridMultilevel"/>
    <w:tmpl w:val="81A06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28"/>
  </w:num>
  <w:num w:numId="5">
    <w:abstractNumId w:val="21"/>
  </w:num>
  <w:num w:numId="6">
    <w:abstractNumId w:val="27"/>
  </w:num>
  <w:num w:numId="7">
    <w:abstractNumId w:val="42"/>
  </w:num>
  <w:num w:numId="8">
    <w:abstractNumId w:val="43"/>
  </w:num>
  <w:num w:numId="9">
    <w:abstractNumId w:val="25"/>
  </w:num>
  <w:num w:numId="10">
    <w:abstractNumId w:val="41"/>
  </w:num>
  <w:num w:numId="11">
    <w:abstractNumId w:val="39"/>
  </w:num>
  <w:num w:numId="12">
    <w:abstractNumId w:val="31"/>
  </w:num>
  <w:num w:numId="13">
    <w:abstractNumId w:val="37"/>
  </w:num>
  <w:num w:numId="14">
    <w:abstractNumId w:val="20"/>
  </w:num>
  <w:num w:numId="15">
    <w:abstractNumId w:val="26"/>
  </w:num>
  <w:num w:numId="16">
    <w:abstractNumId w:val="16"/>
  </w:num>
  <w:num w:numId="17">
    <w:abstractNumId w:val="22"/>
  </w:num>
  <w:num w:numId="18">
    <w:abstractNumId w:val="44"/>
  </w:num>
  <w:num w:numId="19">
    <w:abstractNumId w:val="33"/>
  </w:num>
  <w:num w:numId="20">
    <w:abstractNumId w:val="18"/>
  </w:num>
  <w:num w:numId="21">
    <w:abstractNumId w:val="29"/>
  </w:num>
  <w:num w:numId="22">
    <w:abstractNumId w:val="30"/>
  </w:num>
  <w:num w:numId="23">
    <w:abstractNumId w:val="32"/>
  </w:num>
  <w:num w:numId="24">
    <w:abstractNumId w:val="4"/>
  </w:num>
  <w:num w:numId="25">
    <w:abstractNumId w:val="7"/>
  </w:num>
  <w:num w:numId="26">
    <w:abstractNumId w:val="35"/>
  </w:num>
  <w:num w:numId="27">
    <w:abstractNumId w:val="17"/>
  </w:num>
  <w:num w:numId="28">
    <w:abstractNumId w:val="10"/>
  </w:num>
  <w:num w:numId="29">
    <w:abstractNumId w:val="38"/>
  </w:num>
  <w:num w:numId="30">
    <w:abstractNumId w:val="34"/>
  </w:num>
  <w:num w:numId="31">
    <w:abstractNumId w:val="24"/>
  </w:num>
  <w:num w:numId="32">
    <w:abstractNumId w:val="12"/>
  </w:num>
  <w:num w:numId="33">
    <w:abstractNumId w:val="36"/>
  </w:num>
  <w:num w:numId="34">
    <w:abstractNumId w:val="13"/>
  </w:num>
  <w:num w:numId="35">
    <w:abstractNumId w:val="15"/>
  </w:num>
  <w:num w:numId="36">
    <w:abstractNumId w:val="11"/>
  </w:num>
  <w:num w:numId="37">
    <w:abstractNumId w:val="9"/>
  </w:num>
  <w:num w:numId="38">
    <w:abstractNumId w:val="36"/>
  </w:num>
  <w:num w:numId="39">
    <w:abstractNumId w:val="45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</w:num>
  <w:num w:numId="44">
    <w:abstractNumId w:val="19"/>
  </w:num>
  <w:num w:numId="45">
    <w:abstractNumId w:val="1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2D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03AD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2576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D72C545"/>
  <w15:docId w15:val="{A28D27E7-02FF-4C80-B408-99EE1B1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42D97-5254-439C-BD7E-F6600E2DF7B1}">
  <ds:schemaRefs>
    <ds:schemaRef ds:uri="http://purl.org/dc/elements/1.1/"/>
    <ds:schemaRef ds:uri="http://schemas.microsoft.com/office/2006/metadata/properties"/>
    <ds:schemaRef ds:uri="http://purl.org/dc/terms/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BB1225-4A6F-4E90-932E-7DAA4F9FF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160F8D-46EC-4539-87A5-7CC2ADBA8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0</TotalTime>
  <Pages>4</Pages>
  <Words>398</Words>
  <Characters>2243</Characters>
  <Application>Microsoft Office Word</Application>
  <DocSecurity>0</DocSecurity>
  <PresentationFormat>Microsoft Word 11.0</PresentationFormat>
  <Lines>46</Lines>
  <Paragraphs>21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2620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IRIKOVA Antoaneta (EAC)</cp:lastModifiedBy>
  <cp:revision>2</cp:revision>
  <cp:lastPrinted>2013-11-06T08:46:00Z</cp:lastPrinted>
  <dcterms:created xsi:type="dcterms:W3CDTF">2022-07-14T17:10:00Z</dcterms:created>
  <dcterms:modified xsi:type="dcterms:W3CDTF">2022-07-14T17:10:00Z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