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4"/>
        <w:gridCol w:w="292"/>
        <w:gridCol w:w="838"/>
        <w:gridCol w:w="77"/>
        <w:gridCol w:w="1211"/>
        <w:gridCol w:w="555"/>
        <w:gridCol w:w="579"/>
        <w:gridCol w:w="413"/>
        <w:gridCol w:w="863"/>
        <w:gridCol w:w="217"/>
        <w:gridCol w:w="845"/>
        <w:gridCol w:w="1394"/>
        <w:gridCol w:w="835"/>
        <w:gridCol w:w="697"/>
        <w:gridCol w:w="1256"/>
      </w:tblGrid>
      <w:tr w:rsidR="003F01D8" w:rsidRPr="00226134" w14:paraId="2C9027F4" w14:textId="77777777" w:rsidTr="00083A2B">
        <w:trPr>
          <w:trHeight w:val="237"/>
        </w:trPr>
        <w:tc>
          <w:tcPr>
            <w:tcW w:w="127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EB" w14:textId="263B6A71" w:rsidR="003F6374" w:rsidRPr="00226134" w:rsidRDefault="003F6374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Estudiante</w:t>
            </w:r>
            <w:proofErr w:type="spellEnd"/>
            <w:r w:rsidRPr="008B11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n-GB"/>
              </w:rPr>
              <w:t xml:space="preserve"> 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prácticas</w:t>
            </w:r>
            <w:proofErr w:type="spellEnd"/>
          </w:p>
        </w:tc>
        <w:tc>
          <w:tcPr>
            <w:tcW w:w="915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C" w14:textId="3E9C7A0C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Apellidos</w:t>
            </w:r>
            <w:proofErr w:type="spellEnd"/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D" w14:textId="7047DD36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7EE" w14:textId="6B9C6028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Fecha de nacimiento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1C987" w14:textId="5F58311A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Nacionalidad</w:t>
            </w:r>
            <w:proofErr w:type="spellEnd"/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1"/>
            </w:r>
          </w:p>
          <w:p w14:paraId="2C9027EF" w14:textId="2DD1F988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85C7F" w14:textId="531B9181" w:rsidR="003F6374" w:rsidRPr="007A7DDC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Género [</w:t>
            </w:r>
            <w:proofErr w:type="spellStart"/>
            <w:r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M</w:t>
            </w:r>
            <w:r w:rsidR="000377C6"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asc</w:t>
            </w:r>
            <w:proofErr w:type="spellEnd"/>
            <w:r w:rsidR="000377C6"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.</w:t>
            </w:r>
            <w:r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/</w:t>
            </w:r>
            <w:proofErr w:type="spellStart"/>
            <w:r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F</w:t>
            </w:r>
            <w:r w:rsidR="000377C6"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em</w:t>
            </w:r>
            <w:proofErr w:type="spellEnd"/>
            <w:r w:rsidR="000377C6"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./No definido</w:t>
            </w:r>
            <w:r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]</w:t>
            </w:r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06FF2" w14:textId="1CD8DB8D" w:rsidR="003F01D8" w:rsidRDefault="00083A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Nivel</w:t>
            </w:r>
            <w:r w:rsidR="00C65A10"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educativo</w:t>
            </w:r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2"/>
            </w:r>
          </w:p>
          <w:p w14:paraId="466B7D8C" w14:textId="1C472A04" w:rsidR="00083A2B" w:rsidRPr="006C67C3" w:rsidRDefault="00083A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(nivel EQF/MEC)</w:t>
            </w:r>
          </w:p>
          <w:p w14:paraId="2C9027F1" w14:textId="104E7B04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38CC25" w14:textId="77777777" w:rsidR="00015384" w:rsidRDefault="000153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5E19FEF8" w14:textId="40689EE0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Sector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educativo</w:t>
            </w:r>
            <w:proofErr w:type="spellEnd"/>
            <w:r w:rsidR="003F01D8" w:rsidRPr="002535BB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3"/>
            </w:r>
          </w:p>
          <w:p w14:paraId="27B8FF1E" w14:textId="44A54913" w:rsidR="00091F01" w:rsidRDefault="00091F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2C9027F2" w14:textId="4D80C5FC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F01D8" w:rsidRPr="00226134" w14:paraId="2C9027FF" w14:textId="77777777" w:rsidTr="00083A2B">
        <w:trPr>
          <w:trHeight w:val="124"/>
        </w:trPr>
        <w:tc>
          <w:tcPr>
            <w:tcW w:w="1276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F5" w14:textId="77777777" w:rsidR="003F01D8" w:rsidRPr="00226134" w:rsidRDefault="003F01D8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6" w14:textId="77777777" w:rsidR="003F01D8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  <w:p w14:paraId="2C9027F7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8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9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A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FB6CE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7FC" w14:textId="5F07A43E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7FD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7A7DDC" w:rsidRPr="00566F1D" w14:paraId="2CCE887A" w14:textId="77777777" w:rsidTr="00083A2B">
        <w:trPr>
          <w:trHeight w:val="750"/>
        </w:trPr>
        <w:tc>
          <w:tcPr>
            <w:tcW w:w="127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56CCE1D" w14:textId="5AFCB03A" w:rsidR="007A7DDC" w:rsidRPr="006C67C3" w:rsidRDefault="007A7DDC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  <w:t>Institución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  <w:t>beneficiaria</w:t>
            </w:r>
            <w:proofErr w:type="spellEnd"/>
            <w:r w:rsidR="00083A2B">
              <w:rPr>
                <w:rStyle w:val="Refdenotaalfinal"/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  <w:endnoteReference w:id="4"/>
            </w:r>
          </w:p>
        </w:tc>
        <w:tc>
          <w:tcPr>
            <w:tcW w:w="915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C000F" w14:textId="627337DA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21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B0AE8" w14:textId="05529F9A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Facultad/ Departamento</w:t>
            </w:r>
            <w:r w:rsidR="00083A2B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</w:t>
            </w:r>
            <w:proofErr w:type="spellStart"/>
            <w:r w:rsidR="00083A2B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si</w:t>
            </w:r>
            <w:proofErr w:type="spellEnd"/>
            <w:r w:rsidR="00083A2B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="00083A2B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procede</w:t>
            </w:r>
            <w:proofErr w:type="spellEnd"/>
            <w:r w:rsidR="00083A2B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D220" w14:textId="77777777" w:rsidR="007A7DDC" w:rsidRPr="006C67C3" w:rsidRDefault="007A7DDC" w:rsidP="003C6A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Código </w:t>
            </w: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Erasmus</w:t>
            </w:r>
            <w:r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5"/>
            </w:r>
          </w:p>
          <w:p w14:paraId="63AE1662" w14:textId="5765D5D6" w:rsidR="007A7DDC" w:rsidRDefault="007A7DDC" w:rsidP="003C6A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si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procede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9EF8" w14:textId="502AFC14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631D" w14:textId="0316CA49" w:rsidR="007A7DDC" w:rsidRDefault="00083A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4182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B2F3345" w14:textId="4BDEC951" w:rsidR="007A7DDC" w:rsidRPr="005278FA" w:rsidRDefault="007A7DDC" w:rsidP="00083A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Nombre de la persona de contacto</w:t>
            </w:r>
            <w:r w:rsidRPr="00B41F50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6"/>
            </w: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;  correo electr</w:t>
            </w:r>
            <w:r w:rsidR="00083A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ónico</w:t>
            </w:r>
          </w:p>
        </w:tc>
      </w:tr>
      <w:tr w:rsidR="007A7DDC" w:rsidRPr="00566F1D" w14:paraId="30BCF38C" w14:textId="77777777" w:rsidTr="00083A2B">
        <w:trPr>
          <w:trHeight w:val="378"/>
        </w:trPr>
        <w:tc>
          <w:tcPr>
            <w:tcW w:w="1276" w:type="dxa"/>
            <w:gridSpan w:val="2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FE265D6" w14:textId="77777777" w:rsidR="007A7DDC" w:rsidRDefault="007A7DDC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9B40A" w14:textId="77777777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C8952" w14:textId="77777777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F6A4" w14:textId="77777777" w:rsidR="007A7DDC" w:rsidRDefault="007A7DDC" w:rsidP="003C6A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C221" w14:textId="77777777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2994" w14:textId="77777777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0F9F872" w14:textId="77777777" w:rsidR="007A7DDC" w:rsidRPr="005278FA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151468" w:rsidRPr="00566F1D" w14:paraId="2C902809" w14:textId="77777777" w:rsidTr="00083A2B">
        <w:trPr>
          <w:trHeight w:val="372"/>
        </w:trPr>
        <w:tc>
          <w:tcPr>
            <w:tcW w:w="127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D9A82A" w14:textId="7908C17A" w:rsidR="00151468" w:rsidRPr="007A7DDC" w:rsidRDefault="00151468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  <w:p w14:paraId="34A48F62" w14:textId="77777777" w:rsidR="00083A2B" w:rsidRDefault="003F6374" w:rsidP="00083A2B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Institución de envío</w:t>
            </w:r>
            <w:r w:rsidR="003C6A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  <w:p w14:paraId="2C902800" w14:textId="281D7554" w:rsidR="003F6374" w:rsidRPr="006C67C3" w:rsidRDefault="003C6AA0" w:rsidP="00083A2B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083A2B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  <w:t xml:space="preserve">(solo </w:t>
            </w:r>
            <w:r w:rsidR="00083A2B" w:rsidRPr="00083A2B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  <w:t xml:space="preserve">si es diferente de la </w:t>
            </w:r>
            <w:proofErr w:type="spellStart"/>
            <w:r w:rsidR="00083A2B" w:rsidRPr="00083A2B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  <w:t>beneficiararia</w:t>
            </w:r>
            <w:proofErr w:type="spellEnd"/>
            <w:r w:rsidR="00083A2B" w:rsidRPr="00083A2B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  <w:t>)</w:t>
            </w:r>
          </w:p>
        </w:tc>
        <w:tc>
          <w:tcPr>
            <w:tcW w:w="915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1" w14:textId="6610B66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2" w14:textId="44495AF1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Facultad/ Departamento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2B7A0" w14:textId="6D1E4879" w:rsidR="00151468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Código </w:t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Erasmus</w:t>
            </w:r>
          </w:p>
          <w:p w14:paraId="2C902803" w14:textId="32B7AD7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si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procede</w:t>
            </w:r>
            <w:proofErr w:type="spellEnd"/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)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04" w14:textId="3D0046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805" w14:textId="44B0C005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45062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4182" w:type="dxa"/>
            <w:gridSpan w:val="4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902807" w14:textId="3DCF466A" w:rsidR="003F6374" w:rsidRPr="006C67C3" w:rsidRDefault="00CD0C90" w:rsidP="00971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Nombre de la persona de contacto</w:t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; </w:t>
            </w:r>
            <w:r w:rsidR="003F6374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correo electr</w:t>
            </w:r>
            <w:r w:rsidR="00083A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ónico</w:t>
            </w:r>
          </w:p>
        </w:tc>
      </w:tr>
      <w:tr w:rsidR="00F66A54" w:rsidRPr="00566F1D" w14:paraId="2C902814" w14:textId="77777777" w:rsidTr="00083A2B">
        <w:trPr>
          <w:trHeight w:val="105"/>
        </w:trPr>
        <w:tc>
          <w:tcPr>
            <w:tcW w:w="1276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0A" w14:textId="77777777" w:rsidR="00F66A54" w:rsidRPr="00B343CD" w:rsidRDefault="00F66A5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fr-BE" w:eastAsia="en-GB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B" w14:textId="77777777" w:rsidR="00F66A54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  <w:p w14:paraId="2C90280C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D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E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F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0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4182" w:type="dxa"/>
            <w:gridSpan w:val="4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812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</w:tr>
      <w:tr w:rsidR="00CF1B79" w:rsidRPr="00226134" w14:paraId="2C90281F" w14:textId="77777777" w:rsidTr="00083A2B">
        <w:trPr>
          <w:trHeight w:val="213"/>
        </w:trPr>
        <w:tc>
          <w:tcPr>
            <w:tcW w:w="127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98552A" w14:textId="328533C3" w:rsidR="00495A23" w:rsidRPr="006C67C3" w:rsidRDefault="00495A23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  <w:p w14:paraId="2C902815" w14:textId="025FEA1A" w:rsidR="003F6374" w:rsidRPr="006C67C3" w:rsidRDefault="00083A2B" w:rsidP="00083A2B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Organización</w:t>
            </w:r>
            <w:r w:rsidR="003F6374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de acogida</w:t>
            </w:r>
          </w:p>
        </w:tc>
        <w:tc>
          <w:tcPr>
            <w:tcW w:w="915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6" w14:textId="6E1C86E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7" w14:textId="6F82C5C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Departamento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8" w14:textId="17681B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Dirección;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página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web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9" w14:textId="71FA406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A" w14:textId="19730A89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Tamaño</w:t>
            </w:r>
            <w:proofErr w:type="spellEnd"/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B" w14:textId="6B756C47" w:rsidR="003F6374" w:rsidRPr="008921A7" w:rsidRDefault="00CD0C90" w:rsidP="00C712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Nombre de la persona de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contacto</w:t>
            </w:r>
            <w:proofErr w:type="spellEnd"/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7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; </w:t>
            </w:r>
            <w:r w:rsidR="003D27D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cargo; </w:t>
            </w:r>
            <w:proofErr w:type="spellStart"/>
            <w:r w:rsidR="00083A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correo</w:t>
            </w:r>
            <w:proofErr w:type="spellEnd"/>
            <w:r w:rsidR="00083A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 </w:t>
            </w:r>
            <w:proofErr w:type="spellStart"/>
            <w:r w:rsidR="00083A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electrónico</w:t>
            </w:r>
            <w:proofErr w:type="spellEnd"/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1D" w14:textId="7247A27C" w:rsidR="003F6374" w:rsidRPr="00B343CD" w:rsidRDefault="00CD0C90" w:rsidP="00083A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Nombre del mentor</w:t>
            </w:r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8"/>
            </w:r>
            <w:r w:rsidR="00083A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; cargo; </w:t>
            </w:r>
            <w:proofErr w:type="spellStart"/>
            <w:r w:rsidR="00083A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correo</w:t>
            </w:r>
            <w:proofErr w:type="spellEnd"/>
            <w:r w:rsidR="00083A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 </w:t>
            </w:r>
            <w:proofErr w:type="spellStart"/>
            <w:r w:rsidR="00083A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electrónico</w:t>
            </w:r>
            <w:proofErr w:type="spellEnd"/>
          </w:p>
        </w:tc>
      </w:tr>
      <w:tr w:rsidR="00CF1B79" w:rsidRPr="00226134" w14:paraId="2C902829" w14:textId="77777777" w:rsidTr="00083A2B">
        <w:trPr>
          <w:trHeight w:val="315"/>
        </w:trPr>
        <w:tc>
          <w:tcPr>
            <w:tcW w:w="1276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20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1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2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3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4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0DB680" w14:textId="10F25576" w:rsidR="003F6374" w:rsidRDefault="00C600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-56726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&lt; 250 </w:t>
            </w:r>
            <w:proofErr w:type="spellStart"/>
            <w:r w:rsidR="003F6374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>empleados</w:t>
            </w:r>
            <w:proofErr w:type="spellEnd"/>
          </w:p>
          <w:p w14:paraId="2C902825" w14:textId="7922B9DF" w:rsidR="003D498D" w:rsidRPr="00226134" w:rsidRDefault="00C600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99222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6C67C3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&gt;</w:t>
            </w:r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250 </w:t>
            </w:r>
            <w:proofErr w:type="spellStart"/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>empleados</w:t>
            </w:r>
            <w:proofErr w:type="spellEnd"/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6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C902827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137EAF" w:rsidRPr="00226134" w14:paraId="2C902833" w14:textId="77777777" w:rsidTr="004A3F18">
        <w:trPr>
          <w:trHeight w:val="135"/>
        </w:trPr>
        <w:tc>
          <w:tcPr>
            <w:tcW w:w="11056" w:type="dxa"/>
            <w:gridSpan w:val="15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F3B8" w14:textId="1379D234" w:rsidR="00137EAF" w:rsidRPr="006C67C3" w:rsidRDefault="00137EAF" w:rsidP="003316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1861122C" w14:textId="77777777" w:rsidR="008921A7" w:rsidRPr="006C67C3" w:rsidRDefault="008921A7" w:rsidP="003A1C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5362763B" w14:textId="77777777" w:rsidR="003F637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  <w:t>Antes de la movilidad</w:t>
            </w:r>
          </w:p>
          <w:p w14:paraId="2C902832" w14:textId="473CA6CC" w:rsidR="00B41F50" w:rsidRPr="006C67C3" w:rsidRDefault="00B41F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</w:p>
        </w:tc>
      </w:tr>
      <w:tr w:rsidR="00137EAF" w:rsidRPr="008921A7" w14:paraId="2C902836" w14:textId="77777777" w:rsidTr="00CF1B79">
        <w:trPr>
          <w:trHeight w:val="100"/>
        </w:trPr>
        <w:tc>
          <w:tcPr>
            <w:tcW w:w="98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34" w14:textId="77777777" w:rsidR="00137EAF" w:rsidRPr="006C67C3" w:rsidRDefault="00137EAF" w:rsidP="0047148C">
            <w:pPr>
              <w:spacing w:before="80" w:after="8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072" w:type="dxa"/>
            <w:gridSpan w:val="14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C902835" w14:textId="41315ADF" w:rsidR="00137EAF" w:rsidRPr="006C67C3" w:rsidRDefault="003F6374" w:rsidP="00083A2B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 – Programa de prácticas en la organización de acogida</w:t>
            </w:r>
          </w:p>
        </w:tc>
      </w:tr>
      <w:tr w:rsidR="00137EAF" w:rsidRPr="008921A7" w14:paraId="2C902838" w14:textId="77777777" w:rsidTr="00E618B5">
        <w:trPr>
          <w:trHeight w:val="190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BE8835E" w14:textId="08A261B1" w:rsidR="00137EAF" w:rsidRDefault="003F6374" w:rsidP="000C20DB">
            <w:pPr>
              <w:pStyle w:val="Textocomentario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 w:rsidR="000C20DB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m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ovilidad</w:t>
            </w:r>
            <w:r w:rsidR="008E0456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física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: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</w:t>
            </w:r>
            <w:r w:rsidR="004631C0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083A2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(opcional)/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4631C0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083A2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(opcional)/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  <w:p w14:paraId="2C902837" w14:textId="44BBEE9E" w:rsidR="00C7121C" w:rsidRPr="006C67C3" w:rsidRDefault="00C7121C" w:rsidP="000C20DB">
            <w:pPr>
              <w:pStyle w:val="Textocomentario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Si procede, periodo previsto de</w:t>
            </w:r>
            <w:r w:rsidR="004631C0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 componente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virtual: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de</w:t>
            </w:r>
            <w:r w:rsidR="004631C0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72337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(opcional)/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4631C0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72337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(opcional)/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</w:tc>
      </w:tr>
      <w:tr w:rsidR="00137EAF" w:rsidRPr="008921A7" w14:paraId="2C90283B" w14:textId="77777777" w:rsidTr="006C67C3">
        <w:trPr>
          <w:trHeight w:val="170"/>
        </w:trPr>
        <w:tc>
          <w:tcPr>
            <w:tcW w:w="5812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9FE7373" w14:textId="192A6C43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39" w14:textId="77777777" w:rsidR="00A939CD" w:rsidRPr="006C67C3" w:rsidRDefault="00A939CD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244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3A" w14:textId="0B88164B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137EAF" w:rsidRPr="008921A7" w14:paraId="2C902840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C01D4FE" w14:textId="66E5366C" w:rsidR="000C20DB" w:rsidRPr="006C67C3" w:rsidRDefault="000C20DB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4631C0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3D" w14:textId="77777777" w:rsidR="00137EAF" w:rsidRPr="006C67C3" w:rsidRDefault="00137EAF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  <w:p w14:paraId="2C90283E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3F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72259C" w:rsidRPr="008921A7" w14:paraId="197A052F" w14:textId="77777777" w:rsidTr="00016B8C">
        <w:trPr>
          <w:trHeight w:val="287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D3E48C2" w14:textId="6085DCC0" w:rsidR="0072259C" w:rsidRPr="006C67C3" w:rsidRDefault="0072259C" w:rsidP="005F6734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Prácticas </w:t>
            </w:r>
            <w:r w:rsidR="005F6734">
              <w:rPr>
                <w:rFonts w:cs="Calibri"/>
                <w:b/>
                <w:sz w:val="16"/>
                <w:szCs w:val="16"/>
                <w:lang w:val="es-ES"/>
              </w:rPr>
              <w:t>en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habilidades y competencias digitales</w:t>
            </w:r>
            <w:r>
              <w:rPr>
                <w:rStyle w:val="Refdenotaalfinal"/>
                <w:rFonts w:cs="Calibri"/>
                <w:b/>
                <w:sz w:val="16"/>
                <w:szCs w:val="16"/>
                <w:lang w:val="es-ES"/>
              </w:rPr>
              <w:endnoteReference w:id="9"/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: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Sí</w:t>
            </w:r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-3235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 No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14093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</w:p>
        </w:tc>
      </w:tr>
      <w:tr w:rsidR="00137EAF" w:rsidRPr="008921A7" w14:paraId="2C902844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0A37F7D" w14:textId="2325F3B9" w:rsidR="000C20DB" w:rsidRPr="006C67C3" w:rsidRDefault="000C20DB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42" w14:textId="77777777" w:rsidR="00137EAF" w:rsidRPr="006C67C3" w:rsidRDefault="00137EAF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</w:p>
          <w:p w14:paraId="2C902843" w14:textId="77777777" w:rsidR="00137EAF" w:rsidRPr="006C67C3" w:rsidRDefault="00137EAF" w:rsidP="00467D99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137EAF" w:rsidRPr="00226134" w14:paraId="2C902848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7F7D75" w14:textId="3E2B4C8A" w:rsidR="000C20DB" w:rsidRDefault="000C20DB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Plan de </w:t>
            </w:r>
            <w:proofErr w:type="spellStart"/>
            <w:r>
              <w:rPr>
                <w:rFonts w:cs="Calibri"/>
                <w:b/>
                <w:sz w:val="16"/>
                <w:szCs w:val="16"/>
                <w:lang w:val="en-GB"/>
              </w:rPr>
              <w:t>seguimiento</w:t>
            </w:r>
            <w:proofErr w:type="spellEnd"/>
            <w:r w:rsidR="00015384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46" w14:textId="77777777" w:rsidR="00137EAF" w:rsidRPr="00226134" w:rsidRDefault="00137EAF" w:rsidP="00467D99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</w:p>
          <w:p w14:paraId="2C902847" w14:textId="77777777" w:rsidR="00137EAF" w:rsidRPr="00226134" w:rsidRDefault="00137EAF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137EAF" w:rsidRPr="00226134" w14:paraId="2C90284C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EEEB2C" w14:textId="05FDF5FB" w:rsidR="000C20DB" w:rsidRPr="006C67C3" w:rsidRDefault="000C20DB" w:rsidP="00467D99">
            <w:pPr>
              <w:spacing w:after="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C90284A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4B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137EAF" w:rsidRPr="00226134" w14:paraId="2C902856" w14:textId="77777777" w:rsidTr="00EA1BFE">
        <w:trPr>
          <w:trHeight w:val="75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D" w14:textId="77777777" w:rsidR="00F470CC" w:rsidRPr="006C67C3" w:rsidRDefault="00F470CC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E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F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0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1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2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3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4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5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</w:tr>
      <w:tr w:rsidR="00137EAF" w:rsidRPr="008921A7" w14:paraId="2C902859" w14:textId="77777777" w:rsidTr="005E53E1">
        <w:trPr>
          <w:trHeight w:val="330"/>
        </w:trPr>
        <w:tc>
          <w:tcPr>
            <w:tcW w:w="11056" w:type="dxa"/>
            <w:gridSpan w:val="1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AD260CB" w14:textId="5426E8DD" w:rsidR="00137EAF" w:rsidRPr="006C67C3" w:rsidRDefault="00137EAF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</w:p>
          <w:p w14:paraId="232F5BF5" w14:textId="50AB2BDE" w:rsidR="000C20DB" w:rsidRPr="006C67C3" w:rsidRDefault="000C20DB" w:rsidP="000C2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El nivel de </w:t>
            </w:r>
            <w:r w:rsidRPr="006C67C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t>competencia lingüística</w:t>
            </w:r>
            <w:r w:rsidR="000E7A73">
              <w:rPr>
                <w:rStyle w:val="Refdenotaalfinal"/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endnoteReference w:id="10"/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e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 ________ [</w:t>
            </w:r>
            <w:r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indica</w:t>
            </w:r>
            <w:r w:rsidR="00CD458E"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r la lengua principal de trabajo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]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que el estudiante posee o que se compromete a obtener e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el momento de iniciar su period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m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ovilidad es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: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A1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30057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A2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188054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B1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237091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88289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70422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5580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Hablante n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ativ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2082788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</w:p>
          <w:p w14:paraId="2C902858" w14:textId="2B4805AF" w:rsidR="000C20DB" w:rsidRPr="006C67C3" w:rsidRDefault="000C20DB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5DD57E97" w14:textId="77777777" w:rsidR="008921A7" w:rsidRPr="006C67C3" w:rsidRDefault="008921A7" w:rsidP="008921A7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val="es-ES" w:eastAsia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0"/>
        <w:gridCol w:w="1561"/>
        <w:gridCol w:w="1134"/>
        <w:gridCol w:w="1701"/>
        <w:gridCol w:w="992"/>
        <w:gridCol w:w="2268"/>
      </w:tblGrid>
      <w:tr w:rsidR="000A220B" w:rsidRPr="008921A7" w14:paraId="2C902874" w14:textId="77777777" w:rsidTr="00D1613B">
        <w:trPr>
          <w:trHeight w:val="10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03B1C56F" w14:textId="5F323B3C" w:rsidR="00A939CD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B – Institución de envío</w:t>
            </w:r>
            <w:r w:rsidR="00635E91" w:rsidRPr="006C67C3"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  <w:p w14:paraId="72610F10" w14:textId="77777777" w:rsidR="00015384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C" w14:textId="26B822B6" w:rsidR="00512A1F" w:rsidRPr="006C67C3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Escoja </w:t>
            </w:r>
            <w:r w:rsidRPr="005278F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una</w:t>
            </w: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las tres opciones siguientes</w:t>
            </w:r>
            <w:r w:rsidR="00A939CD" w:rsidRPr="006C67C3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:</w:t>
            </w:r>
            <w:r w:rsidR="00A939CD" w:rsidRPr="006C67C3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A939CD" w:rsidRPr="00015384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endnoteReference w:id="11"/>
            </w:r>
          </w:p>
          <w:p w14:paraId="449A6EE6" w14:textId="67F3E3E9" w:rsidR="00CD458E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D" w14:textId="76D1B34D" w:rsidR="00512A1F" w:rsidRPr="006C67C3" w:rsidRDefault="00CD458E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forman una parte integrante del plan de estudios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80"/>
              <w:gridCol w:w="7080"/>
            </w:tblGrid>
            <w:tr w:rsidR="0047148C" w:rsidRPr="008921A7" w14:paraId="2C902860" w14:textId="77777777" w:rsidTr="00BB4463">
              <w:trPr>
                <w:trHeight w:val="184"/>
              </w:trPr>
              <w:tc>
                <w:tcPr>
                  <w:tcW w:w="3480" w:type="dxa"/>
                  <w:shd w:val="clear" w:color="auto" w:fill="auto"/>
                  <w:hideMark/>
                </w:tcPr>
                <w:p w14:paraId="65D890B9" w14:textId="78857BFB" w:rsidR="0047148C" w:rsidRPr="006C67C3" w:rsidRDefault="00015384" w:rsidP="00BB44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Concederá…….. .…créditos ECTS (o equivalente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</w:t>
                  </w: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47148C" w:rsidRPr="008921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vertAlign w:val="superscript"/>
                      <w:lang w:val="en-GB" w:eastAsia="en-GB"/>
                    </w:rPr>
                    <w:endnoteReference w:id="12"/>
                  </w:r>
                </w:p>
                <w:p w14:paraId="2C90285E" w14:textId="676ECCEA" w:rsidR="00CD458E" w:rsidRPr="006C67C3" w:rsidRDefault="00CD458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7080" w:type="dxa"/>
                  <w:shd w:val="clear" w:color="auto" w:fill="auto"/>
                </w:tcPr>
                <w:p w14:paraId="2C90285F" w14:textId="4C5FDDDB" w:rsidR="00CD458E" w:rsidRPr="006C67C3" w:rsidRDefault="00CD458E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Otorgará una calificación basada</w:t>
                  </w:r>
                  <w:r w:rsidRPr="00CD458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n:  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915129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473075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0223173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2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  <w:hideMark/>
                </w:tcPr>
                <w:p w14:paraId="7081A707" w14:textId="77777777" w:rsidR="00CD458E" w:rsidRDefault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 y en el Suplemento Europeo al Título (o equivalente) del estudiante.</w:t>
                  </w:r>
                </w:p>
                <w:p w14:paraId="2C902861" w14:textId="21CC0375" w:rsidR="00015384" w:rsidRPr="006C67C3" w:rsidRDefault="00015384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8921A7" w14:paraId="2C902864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</w:tcPr>
                <w:p w14:paraId="38F19C9F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84199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96526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63" w14:textId="0EBCD6C1" w:rsidR="00015384" w:rsidRPr="006C67C3" w:rsidRDefault="00015384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7D87527F" w14:textId="2FF79954" w:rsidR="00490AB7" w:rsidRPr="006C67C3" w:rsidRDefault="00490AB7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son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voluntarias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(extracurriculares)</w:t>
            </w:r>
            <w:r w:rsidRPr="00015384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0"/>
              <w:gridCol w:w="1560"/>
              <w:gridCol w:w="6600"/>
            </w:tblGrid>
            <w:tr w:rsidR="00CF3080" w:rsidRPr="008921A7" w14:paraId="2C902868" w14:textId="77777777" w:rsidTr="002A2E1F">
              <w:trPr>
                <w:trHeight w:val="192"/>
              </w:trPr>
              <w:tc>
                <w:tcPr>
                  <w:tcW w:w="3960" w:type="dxa"/>
                  <w:gridSpan w:val="2"/>
                  <w:shd w:val="clear" w:color="auto" w:fill="auto"/>
                  <w:hideMark/>
                </w:tcPr>
                <w:p w14:paraId="2C902866" w14:textId="2C596CFE" w:rsidR="00CF3080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lastRenderedPageBreak/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008744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60289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CF3080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</w:tc>
              <w:tc>
                <w:tcPr>
                  <w:tcW w:w="6600" w:type="dxa"/>
                  <w:shd w:val="clear" w:color="auto" w:fill="auto"/>
                </w:tcPr>
                <w:p w14:paraId="2C902867" w14:textId="54A9BAAC" w:rsidR="00490AB7" w:rsidRPr="006C67C3" w:rsidRDefault="00CF308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490AB7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CF3080" w:rsidRPr="008921A7" w14:paraId="2C90286B" w14:textId="77777777" w:rsidTr="00BB4463">
              <w:trPr>
                <w:trHeight w:val="96"/>
              </w:trPr>
              <w:tc>
                <w:tcPr>
                  <w:tcW w:w="2400" w:type="dxa"/>
                  <w:shd w:val="clear" w:color="auto" w:fill="auto"/>
                  <w:vAlign w:val="center"/>
                  <w:hideMark/>
                </w:tcPr>
                <w:p w14:paraId="5B0C0DF9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Otorgará una calificación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</w:p>
                <w:p w14:paraId="2C902869" w14:textId="264FB629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5564772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0973646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160" w:type="dxa"/>
                  <w:gridSpan w:val="2"/>
                  <w:shd w:val="clear" w:color="auto" w:fill="auto"/>
                  <w:vAlign w:val="center"/>
                </w:tcPr>
                <w:p w14:paraId="2C90286A" w14:textId="1020585B" w:rsidR="00490AB7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en qué se basar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á: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C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6501361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806592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484043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D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2C90286C" w14:textId="7DB70FDB" w:rsidR="00512A1F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4764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075326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F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C90286E" w14:textId="043F8E2F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Suplemento Europeo al Título (o equivalente) del estudiante</w:t>
                  </w:r>
                  <w:r w:rsidR="00C7121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.</w:t>
                  </w:r>
                </w:p>
              </w:tc>
            </w:tr>
            <w:tr w:rsidR="00512A1F" w:rsidRPr="008921A7" w14:paraId="2C902871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top w:val="single" w:sz="8" w:space="0" w:color="auto"/>
                    <w:bottom w:val="double" w:sz="6" w:space="0" w:color="000000"/>
                  </w:tcBorders>
                  <w:shd w:val="clear" w:color="auto" w:fill="auto"/>
                  <w:vAlign w:val="center"/>
                </w:tcPr>
                <w:p w14:paraId="2C902870" w14:textId="7565BA21" w:rsidR="00613564" w:rsidRPr="006C67C3" w:rsidRDefault="00613564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894692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1962748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AA288AF" w14:textId="6F291178" w:rsidR="00613564" w:rsidRPr="006C67C3" w:rsidRDefault="00613564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las realiza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un recién graduado</w:t>
            </w:r>
            <w:r w:rsidRPr="00F16ACE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single" w:sz="8" w:space="0" w:color="auto"/>
                <w:left w:val="double" w:sz="6" w:space="0" w:color="auto"/>
                <w:bottom w:val="double" w:sz="6" w:space="0" w:color="000000"/>
                <w:right w:val="double" w:sz="6" w:space="0" w:color="000000"/>
                <w:insideH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21173F" w:rsidRPr="008921A7" w14:paraId="65E3B612" w14:textId="77777777" w:rsidTr="00240131">
              <w:trPr>
                <w:trHeight w:val="166"/>
              </w:trPr>
              <w:tc>
                <w:tcPr>
                  <w:tcW w:w="5280" w:type="dxa"/>
                  <w:tcBorders>
                    <w:top w:val="double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2AF9E237" w14:textId="6666F915" w:rsidR="0021173F" w:rsidRPr="006C67C3" w:rsidRDefault="00613564" w:rsidP="001B678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938352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1062641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21173F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</w:t>
                  </w:r>
                </w:p>
              </w:tc>
              <w:tc>
                <w:tcPr>
                  <w:tcW w:w="5280" w:type="dxa"/>
                  <w:tcBorders>
                    <w:top w:val="double" w:sz="6" w:space="0" w:color="000000"/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14:paraId="4F3957A2" w14:textId="7D9EEDBD" w:rsidR="00613564" w:rsidRPr="006C67C3" w:rsidRDefault="00613564" w:rsidP="00AE5ED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21173F" w:rsidRPr="008921A7" w14:paraId="7CCC0FAE" w14:textId="77777777" w:rsidTr="00240131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14:paraId="646E76AF" w14:textId="7DA8728D" w:rsidR="00613564" w:rsidRPr="006C67C3" w:rsidRDefault="00613564" w:rsidP="001F4B7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 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(</w:t>
                  </w:r>
                  <w:r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se aconseja expedir este documento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524048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518207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EC5BFA1" w14:textId="77777777" w:rsidR="00AE5ED5" w:rsidRPr="006C67C3" w:rsidRDefault="00AE5ED5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6546284" w14:textId="77777777" w:rsidR="00A939CD" w:rsidRPr="006C67C3" w:rsidRDefault="00A939CD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2E83E9D" w14:textId="6FA2E408" w:rsidR="003C50CA" w:rsidRPr="006C67C3" w:rsidRDefault="003C50CA" w:rsidP="00E719D2">
            <w:pPr>
              <w:spacing w:after="4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Cobertura de seguro</w:t>
            </w:r>
            <w:r w:rsidR="00C7121C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accidentes </w:t>
            </w:r>
            <w:r w:rsidRPr="006C67C3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del estudiante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AE5ED5" w:rsidRPr="008921A7" w14:paraId="6E6B7DE8" w14:textId="77777777" w:rsidTr="004A3F18">
              <w:trPr>
                <w:trHeight w:val="166"/>
              </w:trPr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7E19AD3D" w14:textId="159017DD" w:rsidR="00613564" w:rsidRPr="006C67C3" w:rsidRDefault="00613564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institución de env</w:t>
                  </w:r>
                  <w:r w:rsidR="004052D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ío pondrá a disposici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212F2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cobertura por parte de la organización de acogida): Sí</w:t>
                  </w:r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4599575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383990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5C25AF87" w14:textId="77777777" w:rsidR="00AE5ED5" w:rsidRPr="006C67C3" w:rsidRDefault="00AE5ED5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AE688C4" w14:textId="77777777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3444682E" w14:textId="67A2E9EB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474479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23494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6718FA54" w14:textId="248FCDEF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360520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690058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DA2177B" w14:textId="1973E9AA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AE5ED5" w:rsidRPr="008921A7" w14:paraId="60F839F8" w14:textId="77777777" w:rsidTr="004A3F18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  <w:bottom w:val="double" w:sz="6" w:space="0" w:color="auto"/>
                  </w:tcBorders>
                  <w:shd w:val="clear" w:color="auto" w:fill="auto"/>
                  <w:vAlign w:val="center"/>
                </w:tcPr>
                <w:p w14:paraId="2CCA1E46" w14:textId="53F04915" w:rsidR="004052DC" w:rsidRPr="006C67C3" w:rsidRDefault="004052DC" w:rsidP="0072337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 institución de envío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(si no dispusiera de </w:t>
                  </w:r>
                  <w:r w:rsidR="00212F2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organización de acogida): </w:t>
                  </w:r>
                  <w:r w:rsidR="007975F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5521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7832940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1E545738" w14:textId="77777777" w:rsidR="00512A1F" w:rsidRPr="006C67C3" w:rsidRDefault="00512A1F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4A2BD29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C902873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</w:tc>
      </w:tr>
      <w:tr w:rsidR="008B6E32" w:rsidRPr="008921A7" w14:paraId="2C902886" w14:textId="77777777" w:rsidTr="00512A1F">
        <w:trPr>
          <w:trHeight w:val="1496"/>
        </w:trPr>
        <w:tc>
          <w:tcPr>
            <w:tcW w:w="11056" w:type="dxa"/>
            <w:gridSpan w:val="6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120645E" w14:textId="77777777" w:rsidR="00F16ACE" w:rsidRDefault="00F16ACE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highlight w:val="red"/>
                <w:lang w:val="es-ES" w:eastAsia="en-GB"/>
              </w:rPr>
            </w:pPr>
          </w:p>
          <w:p w14:paraId="52E875E4" w14:textId="492B9DC5" w:rsidR="003C50CA" w:rsidRPr="006C67C3" w:rsidRDefault="003C50CA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Tabla C – Organización/ empresa de acogida </w:t>
            </w:r>
          </w:p>
          <w:p w14:paraId="22A9701A" w14:textId="77777777" w:rsidR="00A939CD" w:rsidRPr="006C67C3" w:rsidRDefault="00A939CD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00"/>
              <w:gridCol w:w="1800"/>
              <w:gridCol w:w="2760"/>
            </w:tblGrid>
            <w:tr w:rsidR="00911FCC" w:rsidRPr="006F4618" w14:paraId="2C902878" w14:textId="77777777" w:rsidTr="00911FCC">
              <w:trPr>
                <w:trHeight w:val="184"/>
              </w:trPr>
              <w:tc>
                <w:tcPr>
                  <w:tcW w:w="7800" w:type="dxa"/>
                  <w:gridSpan w:val="2"/>
                  <w:shd w:val="clear" w:color="auto" w:fill="auto"/>
                  <w:hideMark/>
                </w:tcPr>
                <w:p w14:paraId="2C902876" w14:textId="443095A0" w:rsidR="00911FCC" w:rsidRPr="006C67C3" w:rsidRDefault="003C50CA" w:rsidP="0072337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La organización de acogida ofrecerá </w:t>
                  </w:r>
                  <w:r w:rsidR="00404363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al estudiante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ayuda financier</w:t>
                  </w:r>
                  <w:r w:rsidR="005D1DB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por sus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543504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94240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911FC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      </w:t>
                  </w:r>
                </w:p>
              </w:tc>
              <w:tc>
                <w:tcPr>
                  <w:tcW w:w="2760" w:type="dxa"/>
                  <w:shd w:val="clear" w:color="auto" w:fill="auto"/>
                </w:tcPr>
                <w:p w14:paraId="6DDC4351" w14:textId="0A309947" w:rsidR="003C50CA" w:rsidRPr="006C67C3" w:rsidRDefault="003C50CA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En caso afirmativo,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importe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(EUR/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mes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F16AC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2C902877" w14:textId="77777777" w:rsidR="008921A7" w:rsidRPr="006C67C3" w:rsidRDefault="008921A7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6F4618" w14:paraId="2C90287B" w14:textId="77777777" w:rsidTr="00BB4463">
              <w:trPr>
                <w:trHeight w:val="9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604A7738" w14:textId="16E903A7" w:rsidR="005D1DB2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 de acogida ofrecer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al estudiante una contribución en especie por sus prácticas: </w:t>
                  </w:r>
                  <w:r w:rsidR="00A431A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A431AD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105734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08396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2AD2E7E" w14:textId="18DD4B40" w:rsidR="00404363" w:rsidRPr="006C67C3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especifique:</w:t>
                  </w:r>
                </w:p>
                <w:p w14:paraId="2C90287A" w14:textId="77777777" w:rsidR="008921A7" w:rsidRPr="006C67C3" w:rsidRDefault="008921A7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516AF" w:rsidRPr="006F4618" w14:paraId="2C90287F" w14:textId="77777777" w:rsidTr="005516AF">
              <w:trPr>
                <w:trHeight w:val="166"/>
              </w:trPr>
              <w:tc>
                <w:tcPr>
                  <w:tcW w:w="6000" w:type="dxa"/>
                  <w:shd w:val="clear" w:color="auto" w:fill="auto"/>
                  <w:vAlign w:val="center"/>
                  <w:hideMark/>
                </w:tcPr>
                <w:p w14:paraId="14F3D0E6" w14:textId="2124E399" w:rsidR="00404363" w:rsidRPr="004A19A7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 de acogida pondrá a disposici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="0072337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organización beneficiaria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09557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21451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711D4766" w14:textId="7777777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  <w:p w14:paraId="2C90287D" w14:textId="77FDBB6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4560" w:type="dxa"/>
                  <w:gridSpan w:val="2"/>
                  <w:shd w:val="clear" w:color="auto" w:fill="auto"/>
                  <w:vAlign w:val="center"/>
                </w:tcPr>
                <w:p w14:paraId="0A019E33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132286D4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</w:t>
                  </w:r>
                </w:p>
                <w:p w14:paraId="7B1EC26C" w14:textId="2E9B2FDC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14887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245424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7E" w14:textId="66159667" w:rsidR="00404363" w:rsidRPr="006C67C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7259845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3472556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6F4618" w14:paraId="2C902881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2C902880" w14:textId="1F3C2C24" w:rsidR="00A017A1" w:rsidRPr="006C67C3" w:rsidRDefault="00A017A1" w:rsidP="0072337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organización de acogida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(si no dispusiera de </w:t>
                  </w:r>
                  <w:r w:rsidR="006F28F4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):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399480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902045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1F0765" w:rsidRPr="006F4618" w14:paraId="2C902883" w14:textId="77777777" w:rsidTr="00C96D32">
              <w:trPr>
                <w:trHeight w:val="253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507F860F" w14:textId="62762676" w:rsidR="001F0765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 de acogida pondrá a disposición del estudiante el equipamiento y el apoyo necesarios.</w:t>
                  </w:r>
                  <w:r w:rsidR="001F0765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  <w:p w14:paraId="2C902882" w14:textId="4E8E080D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373163" w:rsidRPr="006F4618" w14:paraId="11C19033" w14:textId="77777777" w:rsidTr="00C96D32">
              <w:trPr>
                <w:trHeight w:val="239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35E645B0" w14:textId="69AE5E59" w:rsidR="00A017A1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vez concluidas las prácticas, la organizaci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ón de acogida se compromete a emitir un Certificado de prácticas en las 5 semanas posteriores a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su 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fecha de finalización.</w:t>
                  </w:r>
                </w:p>
                <w:p w14:paraId="6CBFB64D" w14:textId="2AAB77A9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2C902884" w14:textId="77777777" w:rsidR="008B6E32" w:rsidRPr="006C67C3" w:rsidRDefault="008B6E32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  <w:p w14:paraId="2C902885" w14:textId="77777777" w:rsidR="00512A1F" w:rsidRPr="006C67C3" w:rsidRDefault="00512A1F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</w:tc>
      </w:tr>
      <w:tr w:rsidR="00B57D80" w:rsidRPr="008921A7" w14:paraId="2C902888" w14:textId="77777777" w:rsidTr="006A264B">
        <w:trPr>
          <w:trHeight w:val="56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675CC97" w14:textId="77777777" w:rsidR="005D1AD3" w:rsidRDefault="005D1AD3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  <w:p w14:paraId="60E85B98" w14:textId="77777777" w:rsidR="00467FAA" w:rsidRPr="006C67C3" w:rsidRDefault="00467FAA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  <w:p w14:paraId="1F8E7751" w14:textId="5F3B20C4" w:rsidR="006F2E22" w:rsidRPr="006C67C3" w:rsidRDefault="006F2E22" w:rsidP="00CF656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Mediante la firma del presente document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,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el estudiante en prácticas, la institución 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beneficiaria,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 la organización de acogida 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(y la instituc</w:t>
            </w:r>
            <w:r w:rsidR="0072337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ión de envío, si difiere de la organización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beneficiara)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confirman que aprueban el Acuerdo de aprendizaje y que cumplirán con lo acordado por las partes. El estudiante y la organización de acogida comunicarán a la institución de envío </w:t>
            </w:r>
            <w:r w:rsidR="0072337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(y a la organización be</w:t>
            </w:r>
            <w:r w:rsidR="004A16E6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neficiaria, si difiere de la institución de envío)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cualquier problema</w:t>
            </w:r>
            <w:r w:rsidR="005F6FC9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o modificación concerniente al periodo de prácticas.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6F28F4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La institución de envío </w:t>
            </w:r>
            <w:r w:rsidR="004A16E6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(y la organización beneficiaria, si difiere de la institución de envío) </w:t>
            </w:r>
            <w:r w:rsidR="006F28F4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y el estudiante se comprometerán también a cumplir lo que se haya acordado en el convenio de subvención Erasmus+</w:t>
            </w:r>
            <w:r w:rsidR="00A9099F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. La institución </w:t>
            </w:r>
            <w:r w:rsidR="004A16E6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de envío (y la institución de acogida, si la institución de acogida es una institución de educación superior) </w:t>
            </w:r>
            <w:r w:rsidR="00A9099F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respetará</w:t>
            </w:r>
            <w:r w:rsidR="004A16E6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(n) </w:t>
            </w:r>
            <w:r w:rsidR="00A9099F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los principios de la Carta Erasmus de Educación Superior en todo lo relacionado con las prácticas.</w:t>
            </w:r>
          </w:p>
          <w:p w14:paraId="4D0ECC88" w14:textId="77777777" w:rsidR="008921A7" w:rsidRDefault="008921A7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  <w:p w14:paraId="2C902887" w14:textId="5CE0E576" w:rsidR="00467FAA" w:rsidRPr="006C67C3" w:rsidRDefault="00467FAA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226134" w14:paraId="2C902890" w14:textId="77777777" w:rsidTr="00CF656A">
        <w:trPr>
          <w:trHeight w:val="269"/>
        </w:trPr>
        <w:tc>
          <w:tcPr>
            <w:tcW w:w="340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9" w14:textId="25E67F27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Compromiso</w:t>
            </w:r>
            <w:proofErr w:type="spellEnd"/>
          </w:p>
        </w:tc>
        <w:tc>
          <w:tcPr>
            <w:tcW w:w="156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A" w14:textId="64A78EEA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  <w:proofErr w:type="spellEnd"/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B" w14:textId="43B90F0D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Correo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electrónico</w:t>
            </w:r>
            <w:proofErr w:type="spellEnd"/>
          </w:p>
        </w:tc>
        <w:tc>
          <w:tcPr>
            <w:tcW w:w="1701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D" w14:textId="1FB162E9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Cargo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E" w14:textId="0218B2F2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Fecha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8F" w14:textId="7134B5CA" w:rsidR="005F6FC9" w:rsidRPr="006F4618" w:rsidRDefault="005F6FC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Firma</w:t>
            </w:r>
          </w:p>
        </w:tc>
      </w:tr>
      <w:tr w:rsidR="00C818D9" w:rsidRPr="00226134" w14:paraId="2C902898" w14:textId="77777777" w:rsidTr="00CF656A">
        <w:trPr>
          <w:trHeight w:val="257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1" w14:textId="24A2E7C2" w:rsidR="005F6FC9" w:rsidRPr="006F4618" w:rsidRDefault="005F6FC9" w:rsidP="00F9454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  <w:t>Estudiante</w:t>
            </w:r>
            <w:proofErr w:type="spellEnd"/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2" w14:textId="5E7342F6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3" w14:textId="1EFE5357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5" w14:textId="36F25978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proofErr w:type="spellStart"/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>Estudiante</w:t>
            </w:r>
            <w:proofErr w:type="spellEnd"/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 xml:space="preserve"> en </w:t>
            </w:r>
            <w:proofErr w:type="spellStart"/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>prácticas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6" w14:textId="06DCCB49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7" w14:textId="5F6F62EB" w:rsidR="00C818D9" w:rsidRPr="006F4618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C818D9" w:rsidRPr="008921A7" w14:paraId="2C9028A0" w14:textId="77777777" w:rsidTr="00CF656A">
        <w:trPr>
          <w:trHeight w:val="262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9" w14:textId="540A190B" w:rsidR="005F6FC9" w:rsidRPr="006C67C3" w:rsidRDefault="000E7A73" w:rsidP="004A16E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R</w:t>
            </w:r>
            <w:r w:rsidR="00F82E3E" w:rsidRPr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esponsable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3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en la </w:t>
            </w:r>
            <w:r w:rsidR="004A16E6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organización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beneficiaria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A" w14:textId="4F32C27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B" w14:textId="695A2032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D" w14:textId="41921261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E" w14:textId="1BD7E284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F" w14:textId="44199C2C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3C6AA0" w:rsidRPr="008921A7" w14:paraId="58032DEC" w14:textId="77777777" w:rsidTr="004A16E6">
        <w:trPr>
          <w:trHeight w:val="494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5C41F" w14:textId="2D040AF3" w:rsidR="003C6AA0" w:rsidRDefault="004A16E6" w:rsidP="000E7A7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(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Responsable</w:t>
            </w:r>
            <w:r>
              <w:rPr>
                <w:rStyle w:val="Refdenotaalfinal"/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endnoteReference w:id="14"/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3C6AA0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en la instituci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ón de envío </w:t>
            </w:r>
            <w:r w:rsidR="00086D0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si difiere de la institución beneficiara en el caso de movilidad entrante)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1A803" w14:textId="77777777" w:rsidR="003C6AA0" w:rsidRPr="006C67C3" w:rsidRDefault="003C6AA0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9975141" w14:textId="77777777" w:rsidR="003C6AA0" w:rsidRPr="006C67C3" w:rsidRDefault="003C6AA0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152678" w14:textId="77777777" w:rsidR="003C6AA0" w:rsidRPr="006C67C3" w:rsidRDefault="003C6AA0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71AD19" w14:textId="77777777" w:rsidR="003C6AA0" w:rsidRPr="006C67C3" w:rsidRDefault="003C6AA0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70A7A51" w14:textId="77777777" w:rsidR="003C6AA0" w:rsidRPr="006C67C3" w:rsidRDefault="003C6AA0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8921A7" w14:paraId="2C9028A8" w14:textId="77777777" w:rsidTr="00CF656A">
        <w:trPr>
          <w:trHeight w:val="251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A1" w14:textId="514648E8" w:rsidR="005F6FC9" w:rsidRPr="006C67C3" w:rsidRDefault="00F82E3E" w:rsidP="001F4B7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394A11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Supervisor</w:t>
            </w:r>
            <w:r w:rsidRPr="006C67C3" w:rsidDel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5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5F6FC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de la organización de acogida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2" w14:textId="258922FF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3" w14:textId="1910506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5" w14:textId="21E9490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6" w14:textId="0DA246B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A7" w14:textId="77777777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46A9F6FC" w14:textId="77777777" w:rsidR="008921A7" w:rsidRPr="006C67C3" w:rsidRDefault="008921A7" w:rsidP="008921A7">
      <w:pPr>
        <w:spacing w:after="0"/>
        <w:rPr>
          <w:b/>
          <w:lang w:val="es-ES"/>
        </w:rPr>
      </w:pPr>
    </w:p>
    <w:p w14:paraId="772DC357" w14:textId="3F89C82D" w:rsidR="00CF656A" w:rsidRDefault="00CF656A">
      <w:pPr>
        <w:rPr>
          <w:b/>
          <w:lang w:val="es-ES"/>
        </w:rPr>
      </w:pPr>
      <w:r>
        <w:rPr>
          <w:b/>
          <w:lang w:val="es-ES"/>
        </w:rPr>
        <w:br w:type="page"/>
      </w:r>
    </w:p>
    <w:p w14:paraId="148929F6" w14:textId="6D1B91A4" w:rsidR="005F6FC9" w:rsidRDefault="005F6FC9" w:rsidP="00F470CC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lastRenderedPageBreak/>
        <w:t>Durante la movilidad</w:t>
      </w:r>
    </w:p>
    <w:p w14:paraId="68DF0115" w14:textId="77777777" w:rsidR="006F4618" w:rsidRPr="000D0ADC" w:rsidRDefault="006F4618" w:rsidP="00F470CC">
      <w:pPr>
        <w:spacing w:after="0"/>
        <w:jc w:val="center"/>
        <w:rPr>
          <w:b/>
          <w:lang w:val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9"/>
        <w:gridCol w:w="4539"/>
        <w:gridCol w:w="5528"/>
      </w:tblGrid>
      <w:tr w:rsidR="008626A2" w:rsidRPr="008921A7" w14:paraId="2C9028AE" w14:textId="77777777" w:rsidTr="005E53E1">
        <w:trPr>
          <w:trHeight w:val="100"/>
        </w:trPr>
        <w:tc>
          <w:tcPr>
            <w:tcW w:w="989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AB" w14:textId="77777777" w:rsidR="008626A2" w:rsidRPr="00226134" w:rsidRDefault="008626A2" w:rsidP="005E53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06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5AF2129" w14:textId="29CCC095" w:rsidR="005F6FC9" w:rsidRPr="006C67C3" w:rsidRDefault="005F6FC9" w:rsidP="005E53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A2 – Modificaciones excepcionales al programa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prácticas en la organización de acogida</w:t>
            </w:r>
          </w:p>
          <w:p w14:paraId="2C9028AD" w14:textId="2F04DBE9" w:rsidR="005F6FC9" w:rsidRPr="006C67C3" w:rsidRDefault="00F82E3E" w:rsidP="004A16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 w:rsidDel="00F82E3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(aprobación del estudiante y de los responsable</w:t>
            </w:r>
            <w:r w:rsidR="001447FF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s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en la instituci</w:t>
            </w:r>
            <w:r w:rsidR="00086D00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ó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n de envío y </w:t>
            </w:r>
            <w:r w:rsidR="00086D00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en la organización 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de acogida realizada por correo electrónico o mediante firma)</w:t>
            </w:r>
          </w:p>
        </w:tc>
      </w:tr>
      <w:tr w:rsidR="008626A2" w:rsidRPr="008921A7" w14:paraId="2C9028B0" w14:textId="77777777" w:rsidTr="005E53E1">
        <w:trPr>
          <w:trHeight w:val="190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984A03" w14:textId="03180D11" w:rsidR="008626A2" w:rsidRPr="006C67C3" w:rsidRDefault="008626A2" w:rsidP="00120081">
            <w:pPr>
              <w:pStyle w:val="Textocomentario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451B96A8" w14:textId="46EB1432" w:rsidR="00EB1444" w:rsidRDefault="00EB1444" w:rsidP="00120081">
            <w:pPr>
              <w:pStyle w:val="Textocomentario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movilidad: de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4A16E6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(opcional)/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4A16E6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(opcional)/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  <w:p w14:paraId="2C9028AF" w14:textId="0A141894" w:rsidR="00C7121C" w:rsidRPr="006C67C3" w:rsidRDefault="00C7121C" w:rsidP="00120081">
            <w:pPr>
              <w:pStyle w:val="Textocomentario"/>
              <w:spacing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Si procede, periodo previsto de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componente 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virtual: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de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4A16E6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(opcional/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4A16E6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día(opcional)</w:t>
            </w:r>
            <w:r w:rsidR="00D45246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</w:tc>
      </w:tr>
      <w:tr w:rsidR="00120081" w:rsidRPr="008921A7" w14:paraId="2C9028B3" w14:textId="77777777" w:rsidTr="004A3F18">
        <w:trPr>
          <w:trHeight w:val="170"/>
        </w:trPr>
        <w:tc>
          <w:tcPr>
            <w:tcW w:w="5528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40FEBA" w14:textId="6A8F2B48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B1" w14:textId="77777777" w:rsidR="008921A7" w:rsidRPr="006C67C3" w:rsidRDefault="008921A7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  <w:tc>
          <w:tcPr>
            <w:tcW w:w="552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B2" w14:textId="117C54AE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8626A2" w:rsidRPr="008921A7" w14:paraId="2C9028B8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891A81" w14:textId="3025703B" w:rsidR="00EB1444" w:rsidRPr="006C67C3" w:rsidRDefault="00EB1444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 w:rsidR="00F82E3E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B7" w14:textId="77777777" w:rsidR="008626A2" w:rsidRPr="006C67C3" w:rsidRDefault="008626A2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8626A2" w:rsidRPr="008921A7" w14:paraId="2C9028BD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033134" w14:textId="7AA6F1E2" w:rsidR="0080310D" w:rsidRPr="006C67C3" w:rsidRDefault="0080310D" w:rsidP="00DB014C">
            <w:pPr>
              <w:spacing w:before="80" w:after="8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6C67C3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C" w14:textId="77777777" w:rsidR="001F0765" w:rsidRPr="006C67C3" w:rsidRDefault="001F0765" w:rsidP="005E53E1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8626A2" w:rsidRPr="00226134" w14:paraId="2C9028C2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141132" w14:textId="257F996C" w:rsidR="0080310D" w:rsidRPr="00226134" w:rsidRDefault="0080310D" w:rsidP="005E53E1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Plan de </w:t>
            </w:r>
            <w:proofErr w:type="spellStart"/>
            <w:r>
              <w:rPr>
                <w:rFonts w:cs="Calibri"/>
                <w:b/>
                <w:sz w:val="16"/>
                <w:szCs w:val="16"/>
                <w:lang w:val="en-GB"/>
              </w:rPr>
              <w:t>seguimiento</w:t>
            </w:r>
            <w:proofErr w:type="spellEnd"/>
            <w:r w:rsidR="001F4B7E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BF" w14:textId="77777777" w:rsidR="008626A2" w:rsidRDefault="008626A2" w:rsidP="005E53E1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  <w:p w14:paraId="2C9028C1" w14:textId="77777777" w:rsidR="008921A7" w:rsidRPr="00226134" w:rsidRDefault="008921A7" w:rsidP="006F4618">
            <w:pPr>
              <w:spacing w:after="0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8626A2" w:rsidRPr="00226134" w14:paraId="2C9028C7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57C6F51" w14:textId="360F464B" w:rsidR="0080310D" w:rsidRPr="006C67C3" w:rsidRDefault="0080310D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9693C1F" w14:textId="77777777" w:rsidR="008921A7" w:rsidRPr="006C67C3" w:rsidRDefault="008921A7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C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</w:tbl>
    <w:p w14:paraId="38A4397D" w14:textId="77777777" w:rsidR="008921A7" w:rsidRPr="006C67C3" w:rsidRDefault="008921A7" w:rsidP="003316CA">
      <w:pPr>
        <w:spacing w:after="0"/>
        <w:jc w:val="center"/>
        <w:rPr>
          <w:b/>
          <w:lang w:val="es-ES"/>
        </w:rPr>
      </w:pPr>
    </w:p>
    <w:p w14:paraId="03088DA2" w14:textId="568B70AF" w:rsidR="0080310D" w:rsidRPr="006C67C3" w:rsidRDefault="0080310D" w:rsidP="003316CA">
      <w:pPr>
        <w:spacing w:after="0"/>
        <w:jc w:val="center"/>
        <w:rPr>
          <w:b/>
          <w:lang w:val="es-ES"/>
        </w:rPr>
      </w:pPr>
      <w:r w:rsidRPr="006C67C3">
        <w:rPr>
          <w:b/>
          <w:lang w:val="es-ES"/>
        </w:rPr>
        <w:t>Después de la movilidad</w:t>
      </w:r>
    </w:p>
    <w:p w14:paraId="2C9028C9" w14:textId="71A52DE8" w:rsidR="002017FF" w:rsidRPr="006C67C3" w:rsidRDefault="00113E37" w:rsidP="003316CA">
      <w:pPr>
        <w:spacing w:after="0"/>
        <w:jc w:val="center"/>
        <w:rPr>
          <w:b/>
          <w:sz w:val="16"/>
          <w:szCs w:val="16"/>
          <w:lang w:val="es-ES"/>
        </w:rPr>
      </w:pPr>
      <w:r w:rsidRPr="006C67C3">
        <w:rPr>
          <w:b/>
          <w:lang w:val="es-ES"/>
        </w:rPr>
        <w:br/>
      </w:r>
    </w:p>
    <w:tbl>
      <w:tblPr>
        <w:tblW w:w="1106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068"/>
      </w:tblGrid>
      <w:tr w:rsidR="00F449D0" w:rsidRPr="008921A7" w14:paraId="2C9028CB" w14:textId="77777777" w:rsidTr="002829BF">
        <w:trPr>
          <w:trHeight w:val="70"/>
        </w:trPr>
        <w:tc>
          <w:tcPr>
            <w:tcW w:w="11068" w:type="dxa"/>
            <w:tcBorders>
              <w:top w:val="double" w:sz="6" w:space="0" w:color="000000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A" w14:textId="58783277" w:rsidR="0080310D" w:rsidRPr="006C67C3" w:rsidRDefault="0080310D" w:rsidP="00D45246">
            <w:pPr>
              <w:pStyle w:val="Textocomentario"/>
              <w:spacing w:before="80"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D – Certificado de p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rácti</w:t>
            </w:r>
            <w:r w:rsidR="00D45246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cas emitido por la organización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acogida</w:t>
            </w:r>
          </w:p>
        </w:tc>
      </w:tr>
      <w:tr w:rsidR="00CB4A62" w:rsidRPr="00226134" w14:paraId="2C9028CD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C" w14:textId="109E129B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del estudiante en pr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ácticas:</w:t>
            </w:r>
          </w:p>
        </w:tc>
      </w:tr>
      <w:tr w:rsidR="00CB4A62" w:rsidRPr="008921A7" w14:paraId="2C9028CF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E" w14:textId="1634F2C6" w:rsidR="0080310D" w:rsidRPr="006C67C3" w:rsidRDefault="0080310D" w:rsidP="00D45246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 la organización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1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0" w14:textId="08524CDB" w:rsidR="0080310D" w:rsidRPr="006C67C3" w:rsidRDefault="0080310D" w:rsidP="00D45246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Sector de la organización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4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0464AC" w14:textId="585B2681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Dirección de la organización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calle, localidad, país, teléfono, correo electrónico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]</w:t>
            </w:r>
            <w:r w:rsidRPr="0080310D">
              <w:rPr>
                <w:rFonts w:asciiTheme="minorHAnsi" w:hAnsiTheme="minorHAnsi" w:cs="Calibri"/>
                <w:sz w:val="16"/>
                <w:szCs w:val="16"/>
                <w:lang w:val="es-ES"/>
              </w:rPr>
              <w:t xml:space="preserve">,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página web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: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 </w:t>
            </w:r>
          </w:p>
          <w:p w14:paraId="2C9028D3" w14:textId="77777777" w:rsidR="00113E37" w:rsidRPr="006C67C3" w:rsidRDefault="00113E37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6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66FA784" w14:textId="3000B063" w:rsidR="0080310D" w:rsidRDefault="0080310D">
            <w:pPr>
              <w:spacing w:before="80" w:after="80"/>
              <w:ind w:right="-993"/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Fechas de inicio y finalización de las prácticas</w:t>
            </w:r>
            <w:r w:rsidR="00C7121C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:    de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………………….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………………..</w:t>
            </w:r>
          </w:p>
          <w:p w14:paraId="2C9028D5" w14:textId="12A8B3C5" w:rsidR="00C7121C" w:rsidRPr="006C67C3" w:rsidRDefault="00C7121C">
            <w:pPr>
              <w:spacing w:before="80" w:after="8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Fechas de inicio y finalización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de la movilidad física: 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de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………………….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………………..</w:t>
            </w:r>
          </w:p>
        </w:tc>
      </w:tr>
      <w:tr w:rsidR="00E74486" w:rsidRPr="005B1FE8" w14:paraId="6A59AA3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416D286" w14:textId="51AC8863" w:rsidR="00200A0B" w:rsidRPr="006C67C3" w:rsidRDefault="00200A0B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4E46DEC" w14:textId="5F711122" w:rsidR="006F4618" w:rsidRPr="006C67C3" w:rsidRDefault="006F4618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B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47CB5F6" w14:textId="5B2936B4" w:rsidR="00200A0B" w:rsidRPr="006C67C3" w:rsidRDefault="00200A0B" w:rsidP="00113E37">
            <w:pPr>
              <w:spacing w:before="80" w:after="80"/>
              <w:ind w:right="-993"/>
              <w:rPr>
                <w:rFonts w:cs="Arial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ácticas, incluyendo las tareas desempeñadas por el estudiante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DA" w14:textId="77777777" w:rsidR="006F4618" w:rsidRPr="006C67C3" w:rsidRDefault="006F4618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F449D0" w:rsidRPr="008921A7" w14:paraId="2C9028E0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C" w14:textId="2E7814F3" w:rsidR="00F449D0" w:rsidRPr="006C67C3" w:rsidRDefault="00200A0B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(intelectuales y prácticas)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y competencias adquiri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das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(resultados de aprendizaje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obtenidos)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DF" w14:textId="77777777" w:rsidR="006F4618" w:rsidRPr="006C67C3" w:rsidRDefault="006F4618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226134" w14:paraId="2C9028E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7B80C7C" w14:textId="0976D0A1" w:rsidR="005C7317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Evaluación del </w:t>
            </w:r>
            <w:proofErr w:type="spellStart"/>
            <w:r>
              <w:rPr>
                <w:rFonts w:cs="Calibri"/>
                <w:b/>
                <w:sz w:val="16"/>
                <w:szCs w:val="16"/>
                <w:lang w:val="en-GB"/>
              </w:rPr>
              <w:t>estudiante</w:t>
            </w:r>
            <w:proofErr w:type="spellEnd"/>
            <w:r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E4" w14:textId="3810326A" w:rsidR="006F4618" w:rsidRPr="00226134" w:rsidRDefault="00113E37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5012F0" w:rsidRPr="00226134" w14:paraId="2C9028E7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6" w14:textId="3B460D3E" w:rsidR="005C7317" w:rsidRPr="00226134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proofErr w:type="spellStart"/>
            <w:r>
              <w:rPr>
                <w:rFonts w:cs="Calibri"/>
                <w:b/>
                <w:sz w:val="16"/>
                <w:szCs w:val="16"/>
                <w:lang w:val="en-GB"/>
              </w:rPr>
              <w:t>Fecha</w:t>
            </w:r>
            <w:proofErr w:type="spellEnd"/>
            <w:r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</w:tc>
      </w:tr>
      <w:tr w:rsidR="005012F0" w:rsidRPr="008921A7" w14:paraId="2C9028EA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9" w14:textId="78433A81" w:rsidR="006F4618" w:rsidRPr="006C67C3" w:rsidRDefault="005C7317" w:rsidP="00D45246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Nombre y firma del supervisor en la organizaci</w:t>
            </w:r>
            <w:r w:rsidR="00D45246">
              <w:rPr>
                <w:rFonts w:cs="Calibri"/>
                <w:b/>
                <w:sz w:val="16"/>
                <w:szCs w:val="16"/>
                <w:lang w:val="es-ES"/>
              </w:rPr>
              <w:t>ón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de acogida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</w:tc>
      </w:tr>
    </w:tbl>
    <w:p w14:paraId="2C902931" w14:textId="561DB4D0" w:rsidR="00F47590" w:rsidRPr="006C67C3" w:rsidRDefault="00324D7B" w:rsidP="00CF656A">
      <w:pPr>
        <w:spacing w:after="0"/>
        <w:rPr>
          <w:lang w:val="es-ES"/>
        </w:rPr>
      </w:pPr>
      <w:r w:rsidRPr="006C67C3">
        <w:rPr>
          <w:rFonts w:ascii="Verdana" w:hAnsi="Verdana"/>
          <w:b/>
          <w:color w:val="002060"/>
          <w:lang w:val="es-ES"/>
        </w:rPr>
        <w:br w:type="page"/>
      </w:r>
    </w:p>
    <w:sectPr w:rsidR="00F47590" w:rsidRPr="006C67C3" w:rsidSect="00A939CD">
      <w:headerReference w:type="default" r:id="rId11"/>
      <w:footerReference w:type="default" r:id="rId12"/>
      <w:headerReference w:type="first" r:id="rId13"/>
      <w:endnotePr>
        <w:numFmt w:val="decimal"/>
      </w:endnotePr>
      <w:type w:val="continuous"/>
      <w:pgSz w:w="11906" w:h="16838"/>
      <w:pgMar w:top="1985" w:right="424" w:bottom="426" w:left="142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2BA4F" w14:textId="77777777" w:rsidR="00C60053" w:rsidRDefault="00C60053" w:rsidP="00261299">
      <w:pPr>
        <w:spacing w:after="0" w:line="240" w:lineRule="auto"/>
      </w:pPr>
      <w:r>
        <w:separator/>
      </w:r>
    </w:p>
  </w:endnote>
  <w:endnote w:type="continuationSeparator" w:id="0">
    <w:p w14:paraId="018CCB99" w14:textId="77777777" w:rsidR="00C60053" w:rsidRDefault="00C60053" w:rsidP="00261299">
      <w:pPr>
        <w:spacing w:after="0" w:line="240" w:lineRule="auto"/>
      </w:pPr>
      <w:r>
        <w:continuationSeparator/>
      </w:r>
    </w:p>
  </w:endnote>
  <w:endnote w:id="1">
    <w:p w14:paraId="14A5D778" w14:textId="37168886" w:rsidR="00086D00" w:rsidRDefault="00086D00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  <w:lang w:val="es-ES"/>
        </w:rPr>
        <w:t xml:space="preserve">*En el caso de movilidades que combinan estudios y prácticas, se utilizará el modelo de acuerdo de aprendizaje </w:t>
      </w:r>
      <w:r w:rsidR="007A7DDC">
        <w:rPr>
          <w:rFonts w:asciiTheme="minorHAnsi" w:hAnsiTheme="minorHAnsi"/>
          <w:sz w:val="22"/>
          <w:szCs w:val="22"/>
          <w:lang w:val="es-ES"/>
        </w:rPr>
        <w:t>de estudios</w:t>
      </w:r>
      <w:r w:rsidRPr="007A7DDC">
        <w:rPr>
          <w:rFonts w:asciiTheme="minorHAnsi" w:hAnsiTheme="minorHAnsi"/>
          <w:sz w:val="22"/>
          <w:szCs w:val="22"/>
          <w:lang w:val="es-ES"/>
        </w:rPr>
        <w:t>,</w:t>
      </w:r>
      <w:r>
        <w:rPr>
          <w:rFonts w:asciiTheme="minorHAnsi" w:hAnsiTheme="minorHAnsi"/>
          <w:sz w:val="22"/>
          <w:szCs w:val="22"/>
          <w:lang w:val="es-ES"/>
        </w:rPr>
        <w:t xml:space="preserve"> con los ajustes que sean necesarios para dar cabida a ambos tipos de actividad.</w:t>
      </w:r>
    </w:p>
    <w:p w14:paraId="0BCF0053" w14:textId="79A39C08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Nacionalidad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: País al que la persona pertenece desde un punto de vista </w:t>
      </w:r>
      <w:r>
        <w:rPr>
          <w:rFonts w:asciiTheme="minorHAnsi" w:hAnsiTheme="minorHAnsi"/>
          <w:sz w:val="22"/>
          <w:szCs w:val="22"/>
          <w:lang w:val="es-ES"/>
        </w:rPr>
        <w:t>administrativo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y que emite su tarjeta identificativa y/o su pasaporte.</w:t>
      </w:r>
    </w:p>
  </w:endnote>
  <w:endnote w:id="2">
    <w:p w14:paraId="110AEA27" w14:textId="3797F08F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="00D45246">
        <w:rPr>
          <w:rFonts w:asciiTheme="minorHAnsi" w:hAnsiTheme="minorHAnsi"/>
          <w:b/>
          <w:sz w:val="22"/>
          <w:szCs w:val="22"/>
          <w:lang w:val="es-ES"/>
        </w:rPr>
        <w:t>Nivel educativo</w:t>
      </w:r>
      <w:r w:rsidRPr="006C67C3">
        <w:rPr>
          <w:rFonts w:asciiTheme="minorHAnsi" w:hAnsiTheme="minorHAnsi"/>
          <w:sz w:val="22"/>
          <w:szCs w:val="22"/>
          <w:lang w:val="es-ES"/>
        </w:rPr>
        <w:t>: Ciclo corto (Ciclos formativos de grado superior, nivel 5 del MEC) / grado o titulaci</w:t>
      </w:r>
      <w:r>
        <w:rPr>
          <w:rFonts w:asciiTheme="minorHAnsi" w:hAnsiTheme="minorHAnsi"/>
          <w:sz w:val="22"/>
          <w:szCs w:val="22"/>
          <w:lang w:val="es-ES"/>
        </w:rPr>
        <w:t>ón equivalente de primer ciclo (nivel 6 del MEC) / máster o titulación equivalente de segundo ciclo (nivel 7 del MEC) / doctorado o titulación equivalente de tercer ciclo (nivel 8 del MEC).</w:t>
      </w:r>
    </w:p>
  </w:endnote>
  <w:endnote w:id="3">
    <w:p w14:paraId="09F637D7" w14:textId="3145B253" w:rsidR="00F82E3E" w:rsidRPr="006C67C3" w:rsidRDefault="00F82E3E" w:rsidP="001F4B7E">
      <w:pPr>
        <w:spacing w:before="120" w:after="120"/>
        <w:ind w:left="284"/>
        <w:jc w:val="both"/>
        <w:rPr>
          <w:lang w:val="es-ES"/>
        </w:rPr>
      </w:pPr>
      <w:r w:rsidRPr="00D625C8">
        <w:rPr>
          <w:rStyle w:val="Refdenotaalfinal"/>
          <w:lang w:val="en-GB"/>
        </w:rPr>
        <w:endnoteRef/>
      </w:r>
      <w:r w:rsidRPr="006C67C3">
        <w:rPr>
          <w:lang w:val="es-ES"/>
        </w:rPr>
        <w:t xml:space="preserve"> </w:t>
      </w:r>
      <w:r w:rsidRPr="006C67C3">
        <w:rPr>
          <w:b/>
          <w:lang w:val="es-ES"/>
        </w:rPr>
        <w:t>Sector educativo</w:t>
      </w:r>
      <w:r>
        <w:rPr>
          <w:lang w:val="es-ES"/>
        </w:rPr>
        <w:t xml:space="preserve">: </w:t>
      </w:r>
      <w:r w:rsidRPr="006C67C3">
        <w:rPr>
          <w:lang w:val="es-ES"/>
        </w:rPr>
        <w:t xml:space="preserve">La herramienta de búsqueda ISCED-F 2013, disponible en </w:t>
      </w:r>
      <w:hyperlink r:id="rId1" w:history="1">
        <w:r w:rsidR="00D36454" w:rsidRPr="00885F84">
          <w:rPr>
            <w:rStyle w:val="Hipervnculo"/>
          </w:rPr>
          <w:t>http://ec.europa.eu/education/tools/isced-f_en.htm</w:t>
        </w:r>
      </w:hyperlink>
      <w:r w:rsidR="00D36454">
        <w:rPr>
          <w:rStyle w:val="Hipervnculo"/>
          <w:color w:val="auto"/>
          <w:u w:val="none"/>
          <w:lang w:val="es-ES"/>
        </w:rPr>
        <w:t>, permite</w:t>
      </w:r>
      <w:r>
        <w:rPr>
          <w:lang w:val="es-ES"/>
        </w:rPr>
        <w:t xml:space="preserve"> localizar el código CINE 2013 en el campo de la educación y la formación que sea más próximo a la titulación que la institución de envío otorgará al estudiante. </w:t>
      </w:r>
      <w:r w:rsidRPr="006C67C3">
        <w:rPr>
          <w:lang w:val="es-ES"/>
        </w:rPr>
        <w:t xml:space="preserve">  </w:t>
      </w:r>
    </w:p>
  </w:endnote>
  <w:endnote w:id="4">
    <w:p w14:paraId="2B0177C4" w14:textId="27BE3405" w:rsidR="00083A2B" w:rsidRPr="00083A2B" w:rsidRDefault="00083A2B" w:rsidP="00971EA2">
      <w:pPr>
        <w:pStyle w:val="Textonotaalfinal"/>
        <w:ind w:firstLine="284"/>
        <w:rPr>
          <w:lang w:val="es-ES"/>
        </w:rPr>
      </w:pPr>
      <w:r w:rsidRPr="00971EA2">
        <w:rPr>
          <w:rStyle w:val="Refdenotaalfinal"/>
        </w:rPr>
        <w:endnoteRef/>
      </w:r>
      <w:r w:rsidRPr="00971EA2">
        <w:t xml:space="preserve"> </w:t>
      </w:r>
      <w:r w:rsidR="00971EA2" w:rsidRPr="00971EA2">
        <w:rPr>
          <w:rFonts w:cs="Arial"/>
          <w:sz w:val="22"/>
          <w:szCs w:val="22"/>
          <w:lang w:val="en-IE"/>
        </w:rPr>
        <w:t xml:space="preserve">En </w:t>
      </w:r>
      <w:proofErr w:type="spellStart"/>
      <w:r w:rsidR="00971EA2" w:rsidRPr="00971EA2">
        <w:rPr>
          <w:rFonts w:cs="Arial"/>
          <w:sz w:val="22"/>
          <w:szCs w:val="22"/>
          <w:lang w:val="en-IE"/>
        </w:rPr>
        <w:t>caso</w:t>
      </w:r>
      <w:proofErr w:type="spellEnd"/>
      <w:r w:rsidR="00971EA2" w:rsidRPr="00971EA2">
        <w:rPr>
          <w:rFonts w:cs="Arial"/>
          <w:sz w:val="22"/>
          <w:szCs w:val="22"/>
          <w:lang w:val="en-IE"/>
        </w:rPr>
        <w:t xml:space="preserve"> de </w:t>
      </w:r>
      <w:proofErr w:type="spellStart"/>
      <w:r w:rsidR="00971EA2" w:rsidRPr="00971EA2">
        <w:rPr>
          <w:rFonts w:cs="Arial"/>
          <w:sz w:val="22"/>
          <w:szCs w:val="22"/>
          <w:lang w:val="en-IE"/>
        </w:rPr>
        <w:t>movilidades</w:t>
      </w:r>
      <w:proofErr w:type="spellEnd"/>
      <w:r w:rsidR="00971EA2" w:rsidRPr="00971EA2">
        <w:rPr>
          <w:rFonts w:cs="Arial"/>
          <w:sz w:val="22"/>
          <w:szCs w:val="22"/>
          <w:lang w:val="en-IE"/>
        </w:rPr>
        <w:t xml:space="preserve"> </w:t>
      </w:r>
      <w:proofErr w:type="spellStart"/>
      <w:r w:rsidR="00971EA2" w:rsidRPr="00971EA2">
        <w:rPr>
          <w:rFonts w:cs="Arial"/>
          <w:sz w:val="22"/>
          <w:szCs w:val="22"/>
          <w:lang w:val="en-IE"/>
        </w:rPr>
        <w:t>salientes</w:t>
      </w:r>
      <w:proofErr w:type="spellEnd"/>
      <w:r w:rsidR="00971EA2" w:rsidRPr="00971EA2">
        <w:rPr>
          <w:rFonts w:cs="Arial"/>
          <w:sz w:val="22"/>
          <w:szCs w:val="22"/>
          <w:lang w:val="en-IE"/>
        </w:rPr>
        <w:t xml:space="preserve">, la </w:t>
      </w:r>
      <w:proofErr w:type="spellStart"/>
      <w:r w:rsidR="00971EA2" w:rsidRPr="00971EA2">
        <w:rPr>
          <w:rFonts w:cs="Arial"/>
          <w:sz w:val="22"/>
          <w:szCs w:val="22"/>
          <w:lang w:val="en-IE"/>
        </w:rPr>
        <w:t>organización</w:t>
      </w:r>
      <w:proofErr w:type="spellEnd"/>
      <w:r w:rsidR="00971EA2" w:rsidRPr="00971EA2">
        <w:rPr>
          <w:rFonts w:cs="Arial"/>
          <w:sz w:val="22"/>
          <w:szCs w:val="22"/>
          <w:lang w:val="en-IE"/>
        </w:rPr>
        <w:t xml:space="preserve"> </w:t>
      </w:r>
      <w:proofErr w:type="spellStart"/>
      <w:r w:rsidR="00971EA2" w:rsidRPr="00971EA2">
        <w:rPr>
          <w:rFonts w:cs="Arial"/>
          <w:sz w:val="22"/>
          <w:szCs w:val="22"/>
          <w:lang w:val="en-IE"/>
        </w:rPr>
        <w:t>beneficiaria</w:t>
      </w:r>
      <w:proofErr w:type="spellEnd"/>
      <w:r w:rsidR="00971EA2" w:rsidRPr="00971EA2">
        <w:rPr>
          <w:rFonts w:cs="Arial"/>
          <w:sz w:val="22"/>
          <w:szCs w:val="22"/>
          <w:lang w:val="en-IE"/>
        </w:rPr>
        <w:t xml:space="preserve"> es la </w:t>
      </w:r>
      <w:proofErr w:type="spellStart"/>
      <w:r w:rsidR="00971EA2" w:rsidRPr="00971EA2">
        <w:rPr>
          <w:rFonts w:cs="Arial"/>
          <w:sz w:val="22"/>
          <w:szCs w:val="22"/>
          <w:lang w:val="en-IE"/>
        </w:rPr>
        <w:t>institución</w:t>
      </w:r>
      <w:proofErr w:type="spellEnd"/>
      <w:r w:rsidR="00971EA2" w:rsidRPr="00971EA2">
        <w:rPr>
          <w:rFonts w:cs="Arial"/>
          <w:sz w:val="22"/>
          <w:szCs w:val="22"/>
          <w:lang w:val="en-IE"/>
        </w:rPr>
        <w:t xml:space="preserve"> de </w:t>
      </w:r>
      <w:proofErr w:type="spellStart"/>
      <w:r w:rsidR="00971EA2" w:rsidRPr="00971EA2">
        <w:rPr>
          <w:rFonts w:cs="Arial"/>
          <w:sz w:val="22"/>
          <w:szCs w:val="22"/>
          <w:lang w:val="en-IE"/>
        </w:rPr>
        <w:t>envío</w:t>
      </w:r>
      <w:proofErr w:type="spellEnd"/>
      <w:r w:rsidR="00971EA2" w:rsidRPr="00971EA2">
        <w:rPr>
          <w:rFonts w:cs="Arial"/>
          <w:sz w:val="22"/>
          <w:szCs w:val="22"/>
          <w:lang w:val="en-IE"/>
        </w:rPr>
        <w:t>.</w:t>
      </w:r>
    </w:p>
  </w:endnote>
  <w:endnote w:id="5">
    <w:p w14:paraId="78C96621" w14:textId="77777777" w:rsidR="007A7DDC" w:rsidRPr="00381C72" w:rsidRDefault="007A7DDC" w:rsidP="003C6AA0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5C7F90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rFonts w:cs="Arial"/>
          <w:b/>
          <w:sz w:val="22"/>
          <w:szCs w:val="22"/>
          <w:lang w:val="es-ES"/>
        </w:rPr>
        <w:t>Código Erasmus</w:t>
      </w:r>
      <w:r w:rsidRPr="006C67C3">
        <w:rPr>
          <w:rFonts w:cs="Arial"/>
          <w:sz w:val="22"/>
          <w:szCs w:val="22"/>
          <w:lang w:val="es-ES"/>
        </w:rPr>
        <w:t xml:space="preserve">: Identificador único que </w:t>
      </w:r>
      <w:r>
        <w:rPr>
          <w:rFonts w:cs="Arial"/>
          <w:sz w:val="22"/>
          <w:szCs w:val="22"/>
          <w:lang w:val="es-ES"/>
        </w:rPr>
        <w:t xml:space="preserve">recibe </w:t>
      </w:r>
      <w:r w:rsidRPr="006C67C3">
        <w:rPr>
          <w:rFonts w:cs="Arial"/>
          <w:sz w:val="22"/>
          <w:szCs w:val="22"/>
          <w:lang w:val="es-ES"/>
        </w:rPr>
        <w:t>cada instituci</w:t>
      </w:r>
      <w:r>
        <w:rPr>
          <w:rFonts w:cs="Arial"/>
          <w:sz w:val="22"/>
          <w:szCs w:val="22"/>
          <w:lang w:val="es-ES"/>
        </w:rPr>
        <w:t>ón de educación superior</w:t>
      </w:r>
      <w:r w:rsidRPr="001447FF">
        <w:rPr>
          <w:rFonts w:cstheme="minorHAnsi"/>
          <w:sz w:val="22"/>
          <w:szCs w:val="22"/>
          <w:lang w:val="es-ES"/>
        </w:rPr>
        <w:t xml:space="preserve"> </w:t>
      </w:r>
      <w:r w:rsidRPr="00381C72">
        <w:rPr>
          <w:rFonts w:cstheme="minorHAnsi"/>
          <w:sz w:val="22"/>
          <w:szCs w:val="22"/>
          <w:lang w:val="es-ES"/>
        </w:rPr>
        <w:t xml:space="preserve">que ha obtenido la Carta Erasmus de educación superior. Solo es pertinente para instituciones de educación superior ubicadas en los Estados miembros de la UE y en terceros países asociados al programa. </w:t>
      </w:r>
    </w:p>
  </w:endnote>
  <w:endnote w:id="6">
    <w:p w14:paraId="7B4C693E" w14:textId="77777777" w:rsidR="007A7DDC" w:rsidRPr="00160620" w:rsidRDefault="007A7DDC" w:rsidP="003C6AA0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60620">
        <w:rPr>
          <w:rStyle w:val="Refdenotaalfinal"/>
          <w:sz w:val="22"/>
          <w:szCs w:val="22"/>
          <w:lang w:val="en-GB"/>
        </w:rPr>
        <w:endnoteRef/>
      </w:r>
      <w:r w:rsidRPr="00160620">
        <w:rPr>
          <w:sz w:val="22"/>
          <w:szCs w:val="22"/>
          <w:lang w:val="es-ES"/>
        </w:rPr>
        <w:t xml:space="preserve"> </w:t>
      </w:r>
      <w:r w:rsidRPr="00160620">
        <w:rPr>
          <w:b/>
          <w:sz w:val="22"/>
          <w:szCs w:val="22"/>
          <w:lang w:val="es-ES"/>
        </w:rPr>
        <w:t>Persona de contacto en la institución de envío</w:t>
      </w:r>
      <w:r w:rsidRPr="00160620">
        <w:rPr>
          <w:sz w:val="22"/>
          <w:szCs w:val="22"/>
          <w:lang w:val="es-ES"/>
        </w:rPr>
        <w:t>: persona que facilita el enlace para la información administrativa. Dependiendo de la estructura de la institución, podría ser un coordinador dentro de un departamento o personal de la oficina de relaciones internacionales o equivalente.</w:t>
      </w:r>
    </w:p>
  </w:endnote>
  <w:endnote w:id="7">
    <w:p w14:paraId="674553FE" w14:textId="57BB4D89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60620">
        <w:rPr>
          <w:rStyle w:val="Refdenotaalfinal"/>
          <w:sz w:val="22"/>
          <w:szCs w:val="22"/>
          <w:lang w:val="en-GB"/>
        </w:rPr>
        <w:endnoteRef/>
      </w:r>
      <w:r w:rsidRPr="00160620">
        <w:rPr>
          <w:rStyle w:val="Refdenotaalfinal"/>
          <w:sz w:val="22"/>
          <w:szCs w:val="22"/>
          <w:lang w:val="es-ES"/>
        </w:rPr>
        <w:t xml:space="preserve"> </w:t>
      </w:r>
      <w:r w:rsidRPr="00160620">
        <w:rPr>
          <w:b/>
          <w:sz w:val="22"/>
          <w:szCs w:val="22"/>
          <w:lang w:val="es-ES"/>
        </w:rPr>
        <w:t>Persona de contacto en la organización de acogida</w:t>
      </w:r>
      <w:r w:rsidRPr="00160620">
        <w:rPr>
          <w:sz w:val="22"/>
          <w:szCs w:val="22"/>
          <w:lang w:val="es-ES"/>
        </w:rPr>
        <w:t>: persona que puede facilitar información administrativa en el marco de las prácticas Erasmus+.</w:t>
      </w:r>
    </w:p>
  </w:endnote>
  <w:endnote w:id="8">
    <w:p w14:paraId="1896346C" w14:textId="13060154" w:rsidR="00F82E3E" w:rsidRPr="006C67C3" w:rsidRDefault="00F82E3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CF656A">
        <w:rPr>
          <w:rStyle w:val="Refdenotaalfinal"/>
          <w:sz w:val="22"/>
          <w:szCs w:val="22"/>
          <w:lang w:val="es-ES"/>
        </w:rPr>
        <w:t xml:space="preserve"> </w:t>
      </w:r>
      <w:r w:rsidRPr="006C67C3">
        <w:rPr>
          <w:rFonts w:cstheme="minorHAnsi"/>
          <w:b/>
          <w:sz w:val="22"/>
          <w:szCs w:val="22"/>
          <w:lang w:val="es-ES"/>
        </w:rPr>
        <w:t>Mentor</w:t>
      </w:r>
      <w:r w:rsidRPr="006C67C3">
        <w:rPr>
          <w:rFonts w:cstheme="minorHAnsi"/>
          <w:sz w:val="22"/>
          <w:szCs w:val="22"/>
          <w:lang w:val="es-ES"/>
        </w:rPr>
        <w:t>: la persona que apoya e informa al estudiante en prácticas de aspectos relacionados con la actividad y la experiencia de la empresa (su cultura, sus c</w:t>
      </w:r>
      <w:r>
        <w:rPr>
          <w:rFonts w:cstheme="minorHAnsi"/>
          <w:sz w:val="22"/>
          <w:szCs w:val="22"/>
          <w:lang w:val="es-ES"/>
        </w:rPr>
        <w:t>ódigos de conducta, etc.). Normalmente, el mentor debería ser una persona diferente al supervisor.</w:t>
      </w:r>
    </w:p>
  </w:endnote>
  <w:endnote w:id="9">
    <w:p w14:paraId="1B0C4819" w14:textId="0C79FDA2" w:rsidR="005F6734" w:rsidRDefault="00016B8C" w:rsidP="00016B8C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016B8C">
        <w:rPr>
          <w:sz w:val="22"/>
          <w:szCs w:val="22"/>
          <w:vertAlign w:val="superscript"/>
        </w:rPr>
        <w:t>8</w:t>
      </w:r>
      <w:r w:rsidRPr="00016B8C">
        <w:rPr>
          <w:sz w:val="22"/>
          <w:szCs w:val="22"/>
        </w:rPr>
        <w:t xml:space="preserve"> </w:t>
      </w:r>
      <w:r w:rsidR="00304AA0" w:rsidRPr="00016B8C">
        <w:rPr>
          <w:b/>
          <w:sz w:val="22"/>
          <w:szCs w:val="22"/>
        </w:rPr>
        <w:t xml:space="preserve">Prácticas </w:t>
      </w:r>
      <w:r w:rsidR="005F6734">
        <w:rPr>
          <w:b/>
          <w:sz w:val="22"/>
          <w:szCs w:val="22"/>
        </w:rPr>
        <w:t>en</w:t>
      </w:r>
      <w:r w:rsidR="00304AA0" w:rsidRPr="00016B8C">
        <w:rPr>
          <w:b/>
          <w:sz w:val="22"/>
          <w:szCs w:val="22"/>
        </w:rPr>
        <w:t xml:space="preserve"> h</w:t>
      </w:r>
      <w:proofErr w:type="spellStart"/>
      <w:r w:rsidR="0072259C" w:rsidRPr="00016B8C">
        <w:rPr>
          <w:b/>
          <w:sz w:val="22"/>
          <w:szCs w:val="22"/>
          <w:lang w:val="es-ES"/>
        </w:rPr>
        <w:t>abilidades</w:t>
      </w:r>
      <w:proofErr w:type="spellEnd"/>
      <w:r w:rsidR="0072259C" w:rsidRPr="00016B8C">
        <w:rPr>
          <w:b/>
          <w:sz w:val="22"/>
          <w:szCs w:val="22"/>
          <w:lang w:val="es-ES"/>
        </w:rPr>
        <w:t xml:space="preserve"> y competencias digitales</w:t>
      </w:r>
      <w:r w:rsidR="00304AA0" w:rsidRPr="00016B8C">
        <w:rPr>
          <w:sz w:val="22"/>
          <w:szCs w:val="22"/>
          <w:lang w:val="es-ES"/>
        </w:rPr>
        <w:t>: cualquier práctica</w:t>
      </w:r>
      <w:r w:rsidR="00304AA0">
        <w:rPr>
          <w:sz w:val="22"/>
          <w:szCs w:val="22"/>
          <w:lang w:val="es-ES"/>
        </w:rPr>
        <w:t xml:space="preserve"> en la que los estudiantes reciben formación teórica y práctica en al menos una de las siguientes actividades: marketing digital (por ejemplo gestión de redes sociales, análisis web</w:t>
      </w:r>
      <w:r w:rsidR="005B5B2C">
        <w:rPr>
          <w:sz w:val="22"/>
          <w:szCs w:val="22"/>
          <w:lang w:val="es-ES"/>
        </w:rPr>
        <w:t>)</w:t>
      </w:r>
      <w:r w:rsidR="00304AA0">
        <w:rPr>
          <w:sz w:val="22"/>
          <w:szCs w:val="22"/>
          <w:lang w:val="es-ES"/>
        </w:rPr>
        <w:t>,</w:t>
      </w:r>
      <w:r w:rsidR="005B5B2C">
        <w:rPr>
          <w:sz w:val="22"/>
          <w:szCs w:val="22"/>
          <w:lang w:val="es-ES"/>
        </w:rPr>
        <w:t xml:space="preserve"> diseño digital gráfico, mecánico o arquitectónico; desarrollo de aplicaciones, </w:t>
      </w:r>
      <w:r w:rsidR="005F6734">
        <w:rPr>
          <w:sz w:val="22"/>
          <w:szCs w:val="22"/>
          <w:lang w:val="es-ES"/>
        </w:rPr>
        <w:t>software</w:t>
      </w:r>
      <w:r w:rsidR="005B5B2C">
        <w:rPr>
          <w:sz w:val="22"/>
          <w:szCs w:val="22"/>
          <w:lang w:val="es-ES"/>
        </w:rPr>
        <w:t xml:space="preserve">, scripts o páginas web; instalación, mantenimiento y gestión de sistemas y redes </w:t>
      </w:r>
      <w:r w:rsidR="005F6734">
        <w:rPr>
          <w:sz w:val="22"/>
          <w:szCs w:val="22"/>
          <w:lang w:val="es-ES"/>
        </w:rPr>
        <w:t>TIC</w:t>
      </w:r>
      <w:r w:rsidR="005B5B2C">
        <w:rPr>
          <w:sz w:val="22"/>
          <w:szCs w:val="22"/>
          <w:lang w:val="es-ES"/>
        </w:rPr>
        <w:t xml:space="preserve">; ciberseguridad; análisis, extracción y visualización de datos; </w:t>
      </w:r>
      <w:r w:rsidR="005F6734">
        <w:rPr>
          <w:sz w:val="22"/>
          <w:szCs w:val="22"/>
          <w:lang w:val="es-ES"/>
        </w:rPr>
        <w:t>robótica</w:t>
      </w:r>
      <w:r w:rsidR="00215838">
        <w:rPr>
          <w:sz w:val="22"/>
          <w:szCs w:val="22"/>
          <w:lang w:val="es-ES"/>
        </w:rPr>
        <w:t xml:space="preserve"> y aplicaciones de inteligencia artificial. No se considerarán dentro de esta categoría </w:t>
      </w:r>
      <w:r w:rsidR="005F6734">
        <w:rPr>
          <w:sz w:val="22"/>
          <w:szCs w:val="22"/>
          <w:lang w:val="es-ES"/>
        </w:rPr>
        <w:t>la atención</w:t>
      </w:r>
      <w:r w:rsidR="00215838">
        <w:rPr>
          <w:sz w:val="22"/>
          <w:szCs w:val="22"/>
          <w:lang w:val="es-ES"/>
        </w:rPr>
        <w:t xml:space="preserve"> genéric</w:t>
      </w:r>
      <w:r w:rsidR="005F6734">
        <w:rPr>
          <w:sz w:val="22"/>
          <w:szCs w:val="22"/>
          <w:lang w:val="es-ES"/>
        </w:rPr>
        <w:t>a</w:t>
      </w:r>
      <w:r w:rsidR="00215838">
        <w:rPr>
          <w:sz w:val="22"/>
          <w:szCs w:val="22"/>
          <w:lang w:val="es-ES"/>
        </w:rPr>
        <w:t xml:space="preserve"> a</w:t>
      </w:r>
      <w:r w:rsidR="005F6734">
        <w:rPr>
          <w:sz w:val="22"/>
          <w:szCs w:val="22"/>
          <w:lang w:val="es-ES"/>
        </w:rPr>
        <w:t>l</w:t>
      </w:r>
      <w:r w:rsidR="00215838">
        <w:rPr>
          <w:sz w:val="22"/>
          <w:szCs w:val="22"/>
          <w:lang w:val="es-ES"/>
        </w:rPr>
        <w:t xml:space="preserve"> cliente, el procesamiento de pedidos, la entrada de datos o tareas de oficina.</w:t>
      </w:r>
    </w:p>
    <w:p w14:paraId="47EFDEC8" w14:textId="41369876" w:rsidR="0072259C" w:rsidRPr="00016B8C" w:rsidRDefault="00215838" w:rsidP="00016B8C">
      <w:pPr>
        <w:pStyle w:val="Textonotaalfinal"/>
        <w:ind w:left="284" w:firstLine="120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</w:t>
      </w:r>
      <w:r w:rsidR="005B5B2C">
        <w:rPr>
          <w:sz w:val="22"/>
          <w:szCs w:val="22"/>
          <w:lang w:val="es-ES"/>
        </w:rPr>
        <w:t xml:space="preserve"> </w:t>
      </w:r>
      <w:r w:rsidR="00304AA0">
        <w:rPr>
          <w:sz w:val="22"/>
          <w:szCs w:val="22"/>
          <w:lang w:val="es-ES"/>
        </w:rPr>
        <w:t xml:space="preserve"> </w:t>
      </w:r>
    </w:p>
  </w:endnote>
  <w:endnote w:id="10">
    <w:p w14:paraId="51BECEDF" w14:textId="68DA2E3E" w:rsidR="000E7A73" w:rsidRDefault="000E7A73" w:rsidP="007922EE">
      <w:pPr>
        <w:pStyle w:val="Textonotaalfinal"/>
        <w:tabs>
          <w:tab w:val="left" w:pos="7655"/>
        </w:tabs>
        <w:ind w:left="284"/>
        <w:rPr>
          <w:rStyle w:val="Hipervnculo"/>
          <w:lang w:val="es-ES"/>
        </w:rPr>
      </w:pPr>
      <w:r w:rsidRPr="00016B8C">
        <w:rPr>
          <w:rStyle w:val="Refdenotaalfinal"/>
          <w:sz w:val="22"/>
          <w:szCs w:val="22"/>
        </w:rPr>
        <w:endnoteRef/>
      </w:r>
      <w:r w:rsidRPr="00016B8C">
        <w:rPr>
          <w:sz w:val="22"/>
          <w:szCs w:val="22"/>
        </w:rPr>
        <w:t xml:space="preserve"> </w:t>
      </w:r>
      <w:r w:rsidRPr="00016B8C">
        <w:rPr>
          <w:b/>
          <w:sz w:val="22"/>
          <w:szCs w:val="22"/>
        </w:rPr>
        <w:t>N</w:t>
      </w:r>
      <w:proofErr w:type="spellStart"/>
      <w:r w:rsidRPr="00016B8C">
        <w:rPr>
          <w:rFonts w:eastAsia="Times New Roman" w:cs="Times New Roman"/>
          <w:b/>
          <w:color w:val="000000"/>
          <w:sz w:val="22"/>
          <w:szCs w:val="22"/>
          <w:lang w:val="es-ES" w:eastAsia="en-GB"/>
        </w:rPr>
        <w:t>ivel</w:t>
      </w:r>
      <w:proofErr w:type="spellEnd"/>
      <w:r w:rsidRPr="00016B8C">
        <w:rPr>
          <w:rFonts w:eastAsia="Times New Roman" w:cs="Times New Roman"/>
          <w:b/>
          <w:color w:val="000000"/>
          <w:sz w:val="22"/>
          <w:szCs w:val="22"/>
          <w:lang w:val="es-ES" w:eastAsia="en-GB"/>
        </w:rPr>
        <w:t xml:space="preserve"> de competencia lingüística</w:t>
      </w:r>
      <w:r w:rsidRPr="00016B8C">
        <w:rPr>
          <w:rFonts w:eastAsia="Times New Roman" w:cs="Times New Roman"/>
          <w:color w:val="000000"/>
          <w:sz w:val="22"/>
          <w:szCs w:val="22"/>
          <w:lang w:val="es-ES" w:eastAsia="en-GB"/>
        </w:rPr>
        <w:t>:</w:t>
      </w:r>
      <w:r w:rsidRPr="00016B8C">
        <w:rPr>
          <w:sz w:val="22"/>
          <w:szCs w:val="22"/>
          <w:lang w:val="es-ES"/>
        </w:rPr>
        <w:t xml:space="preserve"> La información sobre el Marco Común Europeo de Referencia para las Lenguas (MCER) está disponible en: </w:t>
      </w:r>
      <w:hyperlink r:id="rId2" w:history="1">
        <w:r w:rsidRPr="00016B8C">
          <w:rPr>
            <w:rStyle w:val="Hipervnculo"/>
            <w:sz w:val="22"/>
            <w:szCs w:val="22"/>
            <w:lang w:val="es-ES"/>
          </w:rPr>
          <w:t>http://europass.cedefop.europa.eu/en/resources/european-language-levels-cefr</w:t>
        </w:r>
      </w:hyperlink>
      <w:r w:rsidR="007922EE">
        <w:rPr>
          <w:rStyle w:val="Hipervnculo"/>
          <w:lang w:val="es-ES"/>
        </w:rPr>
        <w:t>.</w:t>
      </w:r>
    </w:p>
    <w:p w14:paraId="56E9F7F4" w14:textId="77777777" w:rsidR="007922EE" w:rsidRPr="007922EE" w:rsidRDefault="007922EE" w:rsidP="007922EE">
      <w:pPr>
        <w:pStyle w:val="Textonotaalfinal"/>
        <w:tabs>
          <w:tab w:val="left" w:pos="7655"/>
        </w:tabs>
        <w:ind w:left="284"/>
        <w:rPr>
          <w:lang w:val="es-ES"/>
        </w:rPr>
      </w:pPr>
    </w:p>
  </w:endnote>
  <w:endnote w:id="11">
    <w:p w14:paraId="368E0120" w14:textId="0245B7A7" w:rsidR="00F82E3E" w:rsidRPr="006C67C3" w:rsidRDefault="00F82E3E" w:rsidP="00CF656A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</w:rPr>
        <w:endnoteRef/>
      </w:r>
      <w:r w:rsidRPr="00CF656A">
        <w:rPr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Existen tres tipos de prácticas</w:t>
      </w:r>
      <w:r w:rsidRPr="006C67C3">
        <w:rPr>
          <w:sz w:val="22"/>
          <w:szCs w:val="22"/>
          <w:lang w:val="es-ES"/>
        </w:rPr>
        <w:t>:</w:t>
      </w:r>
    </w:p>
    <w:p w14:paraId="68FA3300" w14:textId="583A77CC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rácticas 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que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forman una parte integrante del plan de estudios (</w:t>
      </w:r>
      <w:r w:rsidRPr="005C7F90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curriculares,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obligatorias en la titulación)</w:t>
      </w:r>
    </w:p>
    <w:p w14:paraId="6DDDDAA6" w14:textId="77777777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voluntarias (extracurriculares, no obligatorias en la titulación)</w:t>
      </w:r>
    </w:p>
    <w:p w14:paraId="2565E042" w14:textId="12740AA1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realizadas por recién titulados</w:t>
      </w:r>
      <w:r w:rsidRPr="006C67C3">
        <w:rPr>
          <w:sz w:val="22"/>
          <w:szCs w:val="22"/>
          <w:lang w:val="es-ES"/>
        </w:rPr>
        <w:t xml:space="preserve"> </w:t>
      </w:r>
    </w:p>
  </w:endnote>
  <w:endnote w:id="12">
    <w:p w14:paraId="08C87B96" w14:textId="00703DA6" w:rsidR="00F82E3E" w:rsidRPr="006C67C3" w:rsidRDefault="00F82E3E" w:rsidP="00CF656A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F3E1F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Créditos ECTS o equivalente</w:t>
      </w:r>
      <w:r>
        <w:rPr>
          <w:b/>
          <w:sz w:val="22"/>
          <w:szCs w:val="22"/>
          <w:lang w:val="es-ES"/>
        </w:rPr>
        <w:t>s</w:t>
      </w:r>
      <w:r w:rsidRPr="006C67C3">
        <w:rPr>
          <w:sz w:val="22"/>
          <w:szCs w:val="22"/>
          <w:lang w:val="es-ES"/>
        </w:rPr>
        <w:t>: en aquellos pa</w:t>
      </w:r>
      <w:r>
        <w:rPr>
          <w:sz w:val="22"/>
          <w:szCs w:val="22"/>
          <w:lang w:val="es-ES"/>
        </w:rPr>
        <w:t>íses donde no está implantado el sistema ECTS, la denominación “ECTS” se remplazará en todas las tablas por el sistema equivalente que corresponda. Se incluirá un enlace a la página web donde se explique el funcionamiento de dicho sistema.</w:t>
      </w:r>
    </w:p>
  </w:endnote>
  <w:endnote w:id="13">
    <w:p w14:paraId="47049F3D" w14:textId="775D2A7D" w:rsidR="00F82E3E" w:rsidRPr="00160620" w:rsidRDefault="00F82E3E" w:rsidP="001F4B7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6C67C3">
        <w:rPr>
          <w:lang w:val="es-ES"/>
        </w:rPr>
        <w:t xml:space="preserve"> </w:t>
      </w:r>
      <w:r w:rsidR="007922EE" w:rsidRPr="00160620">
        <w:rPr>
          <w:rFonts w:cstheme="minorHAnsi"/>
          <w:b/>
          <w:sz w:val="22"/>
          <w:szCs w:val="22"/>
          <w:lang w:val="es-ES"/>
        </w:rPr>
        <w:t>R</w:t>
      </w:r>
      <w:r w:rsidR="00D259E8">
        <w:rPr>
          <w:rFonts w:cstheme="minorHAnsi"/>
          <w:b/>
          <w:sz w:val="22"/>
          <w:szCs w:val="22"/>
          <w:lang w:val="es-ES"/>
        </w:rPr>
        <w:t>esponsable en la organiza</w:t>
      </w:r>
      <w:r w:rsidRPr="00160620">
        <w:rPr>
          <w:rFonts w:cstheme="minorHAnsi"/>
          <w:b/>
          <w:sz w:val="22"/>
          <w:szCs w:val="22"/>
          <w:lang w:val="es-ES"/>
        </w:rPr>
        <w:t xml:space="preserve">ción </w:t>
      </w:r>
      <w:r w:rsidR="00D259E8">
        <w:rPr>
          <w:rFonts w:cstheme="minorHAnsi"/>
          <w:b/>
          <w:sz w:val="22"/>
          <w:szCs w:val="22"/>
          <w:lang w:val="es-ES"/>
        </w:rPr>
        <w:t>beneficiaria</w:t>
      </w:r>
      <w:r w:rsidRPr="00160620">
        <w:rPr>
          <w:rFonts w:cstheme="minorHAnsi"/>
          <w:sz w:val="22"/>
          <w:szCs w:val="22"/>
          <w:lang w:val="es-ES"/>
        </w:rPr>
        <w:t>: se encargará de firmar el Acuerdo de aprendizaje, de modificarlo si fuera necesario y</w:t>
      </w:r>
      <w:r w:rsidR="00D259E8">
        <w:rPr>
          <w:rFonts w:cstheme="minorHAnsi"/>
          <w:sz w:val="22"/>
          <w:szCs w:val="22"/>
          <w:lang w:val="es-ES"/>
        </w:rPr>
        <w:t>, si la organización beneficiaria es la institución de envío,</w:t>
      </w:r>
      <w:r w:rsidRPr="00160620">
        <w:rPr>
          <w:rFonts w:cstheme="minorHAnsi"/>
          <w:sz w:val="22"/>
          <w:szCs w:val="22"/>
          <w:lang w:val="es-ES"/>
        </w:rPr>
        <w:t xml:space="preserve"> de reconocer los créditos y los resultados de aprendizaje correspondientes en nombre del órgano académico pertinente, de acuerdo con lo establecido en el Acuerdo de aprendizaje. El nombre y el correo de esta persona solo deberá indicarse en caso de que sea diferente de la persona de contacto mencionada en la primera página del documento.</w:t>
      </w:r>
    </w:p>
  </w:endnote>
  <w:endnote w:id="14">
    <w:p w14:paraId="0F24D63C" w14:textId="52CFE114" w:rsidR="004A16E6" w:rsidRPr="004A16E6" w:rsidRDefault="004A16E6" w:rsidP="00907298">
      <w:pPr>
        <w:pStyle w:val="Textonotaalfinal"/>
        <w:ind w:left="284"/>
        <w:jc w:val="both"/>
        <w:rPr>
          <w:lang w:val="es-ES"/>
        </w:rPr>
      </w:pPr>
      <w:r w:rsidRPr="00907298">
        <w:rPr>
          <w:rStyle w:val="Refdenotaalfinal"/>
        </w:rPr>
        <w:endnoteRef/>
      </w:r>
      <w:r w:rsidRPr="00907298">
        <w:t xml:space="preserve"> </w:t>
      </w:r>
      <w:r w:rsidR="00D259E8" w:rsidRPr="00160620">
        <w:rPr>
          <w:rFonts w:cstheme="minorHAnsi"/>
          <w:b/>
          <w:sz w:val="22"/>
          <w:szCs w:val="22"/>
          <w:lang w:val="es-ES"/>
        </w:rPr>
        <w:t>R</w:t>
      </w:r>
      <w:r w:rsidR="00D259E8">
        <w:rPr>
          <w:rFonts w:cstheme="minorHAnsi"/>
          <w:b/>
          <w:sz w:val="22"/>
          <w:szCs w:val="22"/>
          <w:lang w:val="es-ES"/>
        </w:rPr>
        <w:t>esponsable en la institución de envío</w:t>
      </w:r>
      <w:r w:rsidR="00D259E8" w:rsidRPr="00160620">
        <w:rPr>
          <w:rFonts w:cstheme="minorHAnsi"/>
          <w:sz w:val="22"/>
          <w:szCs w:val="22"/>
          <w:lang w:val="es-ES"/>
        </w:rPr>
        <w:t>: se encargará de firmar el Acuerdo de aprendizaje, de modificarlo si fuera necesario y</w:t>
      </w:r>
      <w:r w:rsidR="00D259E8">
        <w:rPr>
          <w:rFonts w:cstheme="minorHAnsi"/>
          <w:sz w:val="22"/>
          <w:szCs w:val="22"/>
          <w:lang w:val="es-ES"/>
        </w:rPr>
        <w:t>, si la organización beneficiaria no es la institución de envío,</w:t>
      </w:r>
      <w:r w:rsidR="00D259E8" w:rsidRPr="00160620">
        <w:rPr>
          <w:rFonts w:cstheme="minorHAnsi"/>
          <w:sz w:val="22"/>
          <w:szCs w:val="22"/>
          <w:lang w:val="es-ES"/>
        </w:rPr>
        <w:t xml:space="preserve"> de reconocer los créditos y los resultados de aprendizaje correspondientes en nombre del órgano académico pertinente, de acuerdo con lo establecido en el Acuerdo de aprendizaje. El nombre y el correo de esta persona solo deberá indicarse en caso de que sea diferente de la persona de contacto mencionada en la primera página del documento.</w:t>
      </w:r>
    </w:p>
  </w:endnote>
  <w:endnote w:id="15">
    <w:p w14:paraId="2C90295D" w14:textId="5A519D93" w:rsidR="00F82E3E" w:rsidRPr="006C67C3" w:rsidRDefault="00F82E3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60620">
        <w:rPr>
          <w:rStyle w:val="Refdenotaalfinal"/>
          <w:sz w:val="22"/>
          <w:szCs w:val="22"/>
          <w:lang w:val="en-GB"/>
        </w:rPr>
        <w:endnoteRef/>
      </w:r>
      <w:r w:rsidRPr="00160620">
        <w:rPr>
          <w:lang w:val="es-ES"/>
        </w:rPr>
        <w:t xml:space="preserve"> </w:t>
      </w:r>
      <w:r w:rsidRPr="00160620">
        <w:rPr>
          <w:rFonts w:cstheme="minorHAnsi"/>
          <w:b/>
          <w:sz w:val="22"/>
          <w:szCs w:val="22"/>
          <w:lang w:val="es-ES"/>
        </w:rPr>
        <w:t>Supervisor de la organización de acogida</w:t>
      </w:r>
      <w:r w:rsidRPr="00160620">
        <w:rPr>
          <w:rFonts w:cstheme="minorHAnsi"/>
          <w:sz w:val="22"/>
          <w:szCs w:val="22"/>
          <w:lang w:val="es-ES"/>
        </w:rPr>
        <w:t>: se encargará de firmar el Acuerdo de aprendizaje, de modificarlo si fuera necesario, de supervisar al estudiante durante sus prácticas y de firmar el Certificado de prácticas. El nombre y el correo de esta persona solo deberá indicarse en caso de que sea diferente de la persona de contacto mencionada en la primera página del documento.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55164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E6E9C8" w14:textId="3D48258D" w:rsidR="00F82E3E" w:rsidRDefault="00F82E3E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7F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6DE905B" w14:textId="77777777" w:rsidR="00F82E3E" w:rsidRDefault="00F82E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CB424" w14:textId="77777777" w:rsidR="00C60053" w:rsidRDefault="00C60053" w:rsidP="00261299">
      <w:pPr>
        <w:spacing w:after="0" w:line="240" w:lineRule="auto"/>
      </w:pPr>
      <w:r>
        <w:separator/>
      </w:r>
    </w:p>
  </w:footnote>
  <w:footnote w:type="continuationSeparator" w:id="0">
    <w:p w14:paraId="7E66D35E" w14:textId="77777777" w:rsidR="00C60053" w:rsidRDefault="00C60053" w:rsidP="0026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2946" w14:textId="286EEDD4" w:rsidR="00F82E3E" w:rsidRDefault="003C6AA0">
    <w:pPr>
      <w:pStyle w:val="Encabezado"/>
    </w:pP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5790B9" wp14:editId="3AFE5272">
              <wp:simplePos x="0" y="0"/>
              <wp:positionH relativeFrom="column">
                <wp:posOffset>2097858</wp:posOffset>
              </wp:positionH>
              <wp:positionV relativeFrom="paragraph">
                <wp:posOffset>-240302</wp:posOffset>
              </wp:positionV>
              <wp:extent cx="3450771" cy="1043940"/>
              <wp:effectExtent l="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0771" cy="1043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98131" w14:textId="576445D8" w:rsidR="00F82E3E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040EC5F" w14:textId="01C0F6E1" w:rsidR="000E7A7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Acuerdo de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prendizaje </w:t>
                          </w:r>
                          <w:r w:rsidR="004631C0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Erasmus+</w:t>
                          </w:r>
                        </w:p>
                        <w:p w14:paraId="183F0C22" w14:textId="0E9ADBFD" w:rsidR="00F82E3E" w:rsidRPr="006C67C3" w:rsidRDefault="000E7A73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Movilidad de estudiantes 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para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p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rácticas</w:t>
                          </w:r>
                          <w:r w:rsidR="003C6AA0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*</w:t>
                          </w:r>
                          <w:r w:rsidR="001D1E7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 </w:t>
                          </w:r>
                        </w:p>
                        <w:p w14:paraId="5AC9EE6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0FCBA4F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284260B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5790B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65.2pt;margin-top:-18.9pt;width:271.7pt;height:8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" filled="f" stroked="f">
              <v:textbox>
                <w:txbxContent>
                  <w:p w14:paraId="7CA98131" w14:textId="576445D8" w:rsidR="00F82E3E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n-GB"/>
                      </w:rPr>
                    </w:pPr>
                  </w:p>
                  <w:p w14:paraId="4040EC5F" w14:textId="01C0F6E1" w:rsidR="000E7A7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Acuerdo de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prendizaje </w:t>
                    </w:r>
                    <w:r w:rsidR="004631C0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Erasmus+</w:t>
                    </w:r>
                  </w:p>
                  <w:p w14:paraId="183F0C22" w14:textId="0E9ADBFD" w:rsidR="00F82E3E" w:rsidRPr="006C67C3" w:rsidRDefault="000E7A73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Movilidad de estudiantes 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para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p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rácticas</w:t>
                    </w:r>
                    <w:r w:rsidR="003C6AA0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*</w:t>
                    </w:r>
                    <w:r w:rsidR="001D1E7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 </w:t>
                    </w:r>
                  </w:p>
                  <w:p w14:paraId="5AC9EE6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0FCBA4F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284260B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F82E3E"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AC7814" wp14:editId="2E6B16A6">
              <wp:simplePos x="0" y="0"/>
              <wp:positionH relativeFrom="column">
                <wp:posOffset>5548630</wp:posOffset>
              </wp:positionH>
              <wp:positionV relativeFrom="paragraph">
                <wp:posOffset>-179071</wp:posOffset>
              </wp:positionV>
              <wp:extent cx="1649186" cy="9048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9186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D54A07" w14:textId="77777777" w:rsidR="00F82E3E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41B0BB86" w14:textId="77777777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3416D7AD" w14:textId="48C585AA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Acuerdo de aprendizaje</w:t>
                          </w:r>
                          <w:r w:rsidR="004631C0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 xml:space="preserve"> Erasmus+</w:t>
                          </w:r>
                        </w:p>
                        <w:p w14:paraId="0CCCD144" w14:textId="2884D17B" w:rsidR="00F82E3E" w:rsidRPr="00C65A10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</w:pPr>
                          <w:r w:rsidRPr="00C65A10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Nombre del estudiante</w:t>
                          </w:r>
                        </w:p>
                        <w:p w14:paraId="0A6522DE" w14:textId="1A6D2B01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Curso </w:t>
                          </w:r>
                          <w:r w:rsidR="001F4B7E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cadémico </w:t>
                          </w:r>
                          <w:r w:rsidRPr="006C67C3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20…/20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…</w:t>
                          </w:r>
                        </w:p>
                        <w:p w14:paraId="459C4529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7161AC0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460CFDF5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AC7814" id="Text Box 1" o:spid="_x0000_s1027" type="#_x0000_t202" style="position:absolute;margin-left:436.9pt;margin-top:-14.1pt;width:129.8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" filled="f" stroked="f">
              <v:textbox>
                <w:txbxContent>
                  <w:p w14:paraId="73D54A07" w14:textId="77777777" w:rsidR="00F82E3E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41B0BB86" w14:textId="77777777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Educación Superior</w:t>
                    </w:r>
                  </w:p>
                  <w:p w14:paraId="3416D7AD" w14:textId="48C585AA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Acuerdo de aprendizaje</w:t>
                    </w:r>
                    <w:r w:rsidR="004631C0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 xml:space="preserve"> Erasmus+</w:t>
                    </w:r>
                  </w:p>
                  <w:p w14:paraId="0CCCD144" w14:textId="2884D17B" w:rsidR="00F82E3E" w:rsidRPr="00C65A10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</w:pPr>
                    <w:r w:rsidRPr="00C65A10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Nombre del estudiante</w:t>
                    </w:r>
                  </w:p>
                  <w:p w14:paraId="0A6522DE" w14:textId="1A6D2B01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Curso </w:t>
                    </w:r>
                    <w:r w:rsidR="001F4B7E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cadémico </w:t>
                    </w:r>
                    <w:r w:rsidRPr="006C67C3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20…/20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…</w:t>
                    </w:r>
                  </w:p>
                  <w:p w14:paraId="459C4529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7161AC0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460CFDF5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F82E3E"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467DDE" wp14:editId="762224F2">
              <wp:simplePos x="0" y="0"/>
              <wp:positionH relativeFrom="column">
                <wp:posOffset>-15875</wp:posOffset>
              </wp:positionH>
              <wp:positionV relativeFrom="paragraph">
                <wp:posOffset>-214630</wp:posOffset>
              </wp:positionV>
              <wp:extent cx="2425148" cy="246490"/>
              <wp:effectExtent l="0" t="0" r="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148" cy="246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9E1E5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  <w:p w14:paraId="0C6BEE07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467DDE" id="Text Box 11" o:spid="_x0000_s1028" type="#_x0000_t202" style="position:absolute;margin-left:-1.25pt;margin-top:-16.9pt;width:190.95pt;height:1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" filled="f" stroked="f">
              <v:textbox>
                <w:txbxContent>
                  <w:p w14:paraId="6B49E1E5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  <w:p w14:paraId="0C6BEE07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2947" w14:textId="77777777" w:rsidR="00F82E3E" w:rsidRDefault="00F82E3E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90294C" wp14:editId="2C90294D">
              <wp:simplePos x="0" y="0"/>
              <wp:positionH relativeFrom="column">
                <wp:posOffset>5233670</wp:posOffset>
              </wp:positionH>
              <wp:positionV relativeFrom="paragraph">
                <wp:posOffset>-112064</wp:posOffset>
              </wp:positionV>
              <wp:extent cx="1942465" cy="429260"/>
              <wp:effectExtent l="0" t="0" r="0" b="889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246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0296D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2C90296E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Learning Agreement 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for Studies</w:t>
                          </w:r>
                        </w:p>
                        <w:p w14:paraId="2C90296F" w14:textId="77777777" w:rsidR="00F82E3E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Student’s name</w:t>
                          </w:r>
                        </w:p>
                        <w:p w14:paraId="2C902970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9029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12.1pt;margin-top:-8.8pt;width:152.95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" filled="f" stroked="f">
              <v:textbox>
                <w:txbxContent>
                  <w:p w14:paraId="2C90296D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Higher Education </w:t>
                    </w:r>
                  </w:p>
                  <w:p w14:paraId="2C90296E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Learning Agreement 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>for Studies</w:t>
                    </w:r>
                  </w:p>
                  <w:p w14:paraId="2C90296F" w14:textId="77777777" w:rsidR="00F82E3E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  <w:t>Student’s name</w:t>
                    </w:r>
                  </w:p>
                  <w:p w14:paraId="2C902970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C90294E" wp14:editId="2C90294F">
          <wp:simplePos x="0" y="0"/>
          <wp:positionH relativeFrom="margin">
            <wp:posOffset>197485</wp:posOffset>
          </wp:positionH>
          <wp:positionV relativeFrom="margin">
            <wp:posOffset>-410514</wp:posOffset>
          </wp:positionV>
          <wp:extent cx="1280160" cy="259715"/>
          <wp:effectExtent l="0" t="0" r="0" b="6985"/>
          <wp:wrapNone/>
          <wp:docPr id="2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73621"/>
    <w:multiLevelType w:val="hybridMultilevel"/>
    <w:tmpl w:val="8480A3DE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FF414F9"/>
    <w:multiLevelType w:val="hybridMultilevel"/>
    <w:tmpl w:val="90AA5F2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E1F28D1"/>
    <w:multiLevelType w:val="hybridMultilevel"/>
    <w:tmpl w:val="15163634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24217"/>
    <w:multiLevelType w:val="hybridMultilevel"/>
    <w:tmpl w:val="80D6F1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6" w15:restartNumberingAfterBreak="0">
    <w:nsid w:val="692B5656"/>
    <w:multiLevelType w:val="hybridMultilevel"/>
    <w:tmpl w:val="FEC0D3AE"/>
    <w:lvl w:ilvl="0" w:tplc="E0F6B9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D4767"/>
    <w:rsid w:val="00010BAE"/>
    <w:rsid w:val="00015384"/>
    <w:rsid w:val="000156E0"/>
    <w:rsid w:val="00016B8C"/>
    <w:rsid w:val="000218FD"/>
    <w:rsid w:val="00024A1F"/>
    <w:rsid w:val="000279D9"/>
    <w:rsid w:val="000337A1"/>
    <w:rsid w:val="00034B8E"/>
    <w:rsid w:val="00035176"/>
    <w:rsid w:val="0003758F"/>
    <w:rsid w:val="000377C6"/>
    <w:rsid w:val="000463E1"/>
    <w:rsid w:val="0004733E"/>
    <w:rsid w:val="00047ED8"/>
    <w:rsid w:val="00051A0B"/>
    <w:rsid w:val="000527B5"/>
    <w:rsid w:val="00055947"/>
    <w:rsid w:val="000606A8"/>
    <w:rsid w:val="00063ED3"/>
    <w:rsid w:val="000669E8"/>
    <w:rsid w:val="00070724"/>
    <w:rsid w:val="000713EC"/>
    <w:rsid w:val="00083A2B"/>
    <w:rsid w:val="00086D00"/>
    <w:rsid w:val="00087EE1"/>
    <w:rsid w:val="0009070B"/>
    <w:rsid w:val="00091F01"/>
    <w:rsid w:val="000A220B"/>
    <w:rsid w:val="000B0109"/>
    <w:rsid w:val="000B4637"/>
    <w:rsid w:val="000B6A2D"/>
    <w:rsid w:val="000C20DB"/>
    <w:rsid w:val="000C3A10"/>
    <w:rsid w:val="000C53DC"/>
    <w:rsid w:val="000D0ADC"/>
    <w:rsid w:val="000D40CC"/>
    <w:rsid w:val="000D4FA7"/>
    <w:rsid w:val="000D6392"/>
    <w:rsid w:val="000E0A01"/>
    <w:rsid w:val="000E654D"/>
    <w:rsid w:val="000E7A73"/>
    <w:rsid w:val="000F410F"/>
    <w:rsid w:val="001058AF"/>
    <w:rsid w:val="00106A7C"/>
    <w:rsid w:val="00107C4C"/>
    <w:rsid w:val="0011231F"/>
    <w:rsid w:val="00113042"/>
    <w:rsid w:val="001131C7"/>
    <w:rsid w:val="00113E37"/>
    <w:rsid w:val="00120081"/>
    <w:rsid w:val="00121DEA"/>
    <w:rsid w:val="00123006"/>
    <w:rsid w:val="00126C50"/>
    <w:rsid w:val="00126E26"/>
    <w:rsid w:val="00133793"/>
    <w:rsid w:val="00137EAF"/>
    <w:rsid w:val="001432C1"/>
    <w:rsid w:val="001447FF"/>
    <w:rsid w:val="00151468"/>
    <w:rsid w:val="00153BF3"/>
    <w:rsid w:val="00154892"/>
    <w:rsid w:val="00160620"/>
    <w:rsid w:val="00161F46"/>
    <w:rsid w:val="001663A0"/>
    <w:rsid w:val="00173469"/>
    <w:rsid w:val="0017767A"/>
    <w:rsid w:val="0018144A"/>
    <w:rsid w:val="00182342"/>
    <w:rsid w:val="00185BB4"/>
    <w:rsid w:val="001964EC"/>
    <w:rsid w:val="001971F4"/>
    <w:rsid w:val="001A0FFE"/>
    <w:rsid w:val="001B5560"/>
    <w:rsid w:val="001B6785"/>
    <w:rsid w:val="001C06A0"/>
    <w:rsid w:val="001C0B7E"/>
    <w:rsid w:val="001C4E49"/>
    <w:rsid w:val="001C5CC9"/>
    <w:rsid w:val="001C6E66"/>
    <w:rsid w:val="001D0DC2"/>
    <w:rsid w:val="001D1E73"/>
    <w:rsid w:val="001D2978"/>
    <w:rsid w:val="001D49F1"/>
    <w:rsid w:val="001D4D0B"/>
    <w:rsid w:val="001D6621"/>
    <w:rsid w:val="001F0765"/>
    <w:rsid w:val="001F1670"/>
    <w:rsid w:val="001F38F9"/>
    <w:rsid w:val="001F3E1F"/>
    <w:rsid w:val="001F4B7E"/>
    <w:rsid w:val="001F54DF"/>
    <w:rsid w:val="00200A0B"/>
    <w:rsid w:val="002017FF"/>
    <w:rsid w:val="00204CC3"/>
    <w:rsid w:val="00205073"/>
    <w:rsid w:val="0021173F"/>
    <w:rsid w:val="00212F23"/>
    <w:rsid w:val="00215838"/>
    <w:rsid w:val="00226134"/>
    <w:rsid w:val="0023434B"/>
    <w:rsid w:val="00236D5E"/>
    <w:rsid w:val="00240131"/>
    <w:rsid w:val="00245ACA"/>
    <w:rsid w:val="00252D97"/>
    <w:rsid w:val="002535BB"/>
    <w:rsid w:val="00261299"/>
    <w:rsid w:val="0026685E"/>
    <w:rsid w:val="002679FC"/>
    <w:rsid w:val="00267C3A"/>
    <w:rsid w:val="00267D99"/>
    <w:rsid w:val="00270276"/>
    <w:rsid w:val="00270F32"/>
    <w:rsid w:val="0027260A"/>
    <w:rsid w:val="00274CB2"/>
    <w:rsid w:val="002812B6"/>
    <w:rsid w:val="002829BF"/>
    <w:rsid w:val="002919FB"/>
    <w:rsid w:val="002A2E1F"/>
    <w:rsid w:val="002B319F"/>
    <w:rsid w:val="002B7F4E"/>
    <w:rsid w:val="002D0AF4"/>
    <w:rsid w:val="002D28CF"/>
    <w:rsid w:val="002D3C62"/>
    <w:rsid w:val="002D61D4"/>
    <w:rsid w:val="002F34B2"/>
    <w:rsid w:val="002F63BE"/>
    <w:rsid w:val="00301C9A"/>
    <w:rsid w:val="00301F01"/>
    <w:rsid w:val="00302986"/>
    <w:rsid w:val="00304AA0"/>
    <w:rsid w:val="00310227"/>
    <w:rsid w:val="00311459"/>
    <w:rsid w:val="00313B98"/>
    <w:rsid w:val="00320487"/>
    <w:rsid w:val="003209FA"/>
    <w:rsid w:val="00324D7B"/>
    <w:rsid w:val="0032668F"/>
    <w:rsid w:val="003316CA"/>
    <w:rsid w:val="003340A3"/>
    <w:rsid w:val="00335274"/>
    <w:rsid w:val="00337ED7"/>
    <w:rsid w:val="00341A4A"/>
    <w:rsid w:val="003440A9"/>
    <w:rsid w:val="0034700C"/>
    <w:rsid w:val="00360F97"/>
    <w:rsid w:val="003615E4"/>
    <w:rsid w:val="0036238A"/>
    <w:rsid w:val="00373163"/>
    <w:rsid w:val="00374C0F"/>
    <w:rsid w:val="0037572E"/>
    <w:rsid w:val="00376531"/>
    <w:rsid w:val="00381C72"/>
    <w:rsid w:val="00386157"/>
    <w:rsid w:val="00395825"/>
    <w:rsid w:val="003A0AEC"/>
    <w:rsid w:val="003A1CF8"/>
    <w:rsid w:val="003B03BE"/>
    <w:rsid w:val="003B3110"/>
    <w:rsid w:val="003B34EF"/>
    <w:rsid w:val="003B355F"/>
    <w:rsid w:val="003C2EE3"/>
    <w:rsid w:val="003C3FE6"/>
    <w:rsid w:val="003C50CA"/>
    <w:rsid w:val="003C6AA0"/>
    <w:rsid w:val="003C7164"/>
    <w:rsid w:val="003D27D7"/>
    <w:rsid w:val="003D350A"/>
    <w:rsid w:val="003D498D"/>
    <w:rsid w:val="003D688D"/>
    <w:rsid w:val="003E047F"/>
    <w:rsid w:val="003E42B8"/>
    <w:rsid w:val="003E4ECE"/>
    <w:rsid w:val="003F01D8"/>
    <w:rsid w:val="003F2100"/>
    <w:rsid w:val="003F432C"/>
    <w:rsid w:val="003F4A6C"/>
    <w:rsid w:val="003F4D77"/>
    <w:rsid w:val="003F6374"/>
    <w:rsid w:val="00404363"/>
    <w:rsid w:val="004052DC"/>
    <w:rsid w:val="0040686A"/>
    <w:rsid w:val="00411A2B"/>
    <w:rsid w:val="00412A74"/>
    <w:rsid w:val="00420BD3"/>
    <w:rsid w:val="0042282D"/>
    <w:rsid w:val="004256EA"/>
    <w:rsid w:val="00430D32"/>
    <w:rsid w:val="00433B68"/>
    <w:rsid w:val="00434C77"/>
    <w:rsid w:val="004472A2"/>
    <w:rsid w:val="0045062D"/>
    <w:rsid w:val="0045406B"/>
    <w:rsid w:val="00461303"/>
    <w:rsid w:val="00461AC7"/>
    <w:rsid w:val="004631C0"/>
    <w:rsid w:val="00465DD6"/>
    <w:rsid w:val="00467D99"/>
    <w:rsid w:val="00467FAA"/>
    <w:rsid w:val="004706D4"/>
    <w:rsid w:val="0047148C"/>
    <w:rsid w:val="004736CF"/>
    <w:rsid w:val="004740FF"/>
    <w:rsid w:val="004747AB"/>
    <w:rsid w:val="0048214E"/>
    <w:rsid w:val="00487DB2"/>
    <w:rsid w:val="00490AB7"/>
    <w:rsid w:val="00491226"/>
    <w:rsid w:val="00491765"/>
    <w:rsid w:val="004959E0"/>
    <w:rsid w:val="00495A23"/>
    <w:rsid w:val="0049747D"/>
    <w:rsid w:val="004A16E6"/>
    <w:rsid w:val="004A288B"/>
    <w:rsid w:val="004A2D82"/>
    <w:rsid w:val="004A3F18"/>
    <w:rsid w:val="004C211A"/>
    <w:rsid w:val="004C4684"/>
    <w:rsid w:val="004D3D66"/>
    <w:rsid w:val="004E1BEE"/>
    <w:rsid w:val="004E50DA"/>
    <w:rsid w:val="004E5157"/>
    <w:rsid w:val="004E7233"/>
    <w:rsid w:val="004F4176"/>
    <w:rsid w:val="005012F0"/>
    <w:rsid w:val="00503720"/>
    <w:rsid w:val="00512A1F"/>
    <w:rsid w:val="00513908"/>
    <w:rsid w:val="005161EC"/>
    <w:rsid w:val="00516887"/>
    <w:rsid w:val="0052117D"/>
    <w:rsid w:val="00521E42"/>
    <w:rsid w:val="005227CF"/>
    <w:rsid w:val="00523061"/>
    <w:rsid w:val="00525608"/>
    <w:rsid w:val="0052570C"/>
    <w:rsid w:val="0053276D"/>
    <w:rsid w:val="005335CF"/>
    <w:rsid w:val="00547D93"/>
    <w:rsid w:val="00550A3D"/>
    <w:rsid w:val="00551492"/>
    <w:rsid w:val="005516AF"/>
    <w:rsid w:val="005557A9"/>
    <w:rsid w:val="0056000F"/>
    <w:rsid w:val="00565F55"/>
    <w:rsid w:val="00566F1D"/>
    <w:rsid w:val="00587772"/>
    <w:rsid w:val="00593107"/>
    <w:rsid w:val="005B1FE8"/>
    <w:rsid w:val="005B5B2C"/>
    <w:rsid w:val="005C3868"/>
    <w:rsid w:val="005C4790"/>
    <w:rsid w:val="005C6BCC"/>
    <w:rsid w:val="005C7317"/>
    <w:rsid w:val="005C7F90"/>
    <w:rsid w:val="005D0CC7"/>
    <w:rsid w:val="005D1AD3"/>
    <w:rsid w:val="005D1DB2"/>
    <w:rsid w:val="005D54F2"/>
    <w:rsid w:val="005D7240"/>
    <w:rsid w:val="005E0F66"/>
    <w:rsid w:val="005E25EC"/>
    <w:rsid w:val="005E3B1D"/>
    <w:rsid w:val="005E53E1"/>
    <w:rsid w:val="005E689A"/>
    <w:rsid w:val="005F4B05"/>
    <w:rsid w:val="005F6734"/>
    <w:rsid w:val="005F6FC9"/>
    <w:rsid w:val="00600874"/>
    <w:rsid w:val="006017D9"/>
    <w:rsid w:val="0061091B"/>
    <w:rsid w:val="00613564"/>
    <w:rsid w:val="00620BC2"/>
    <w:rsid w:val="006234DF"/>
    <w:rsid w:val="0062504A"/>
    <w:rsid w:val="006250C7"/>
    <w:rsid w:val="00626317"/>
    <w:rsid w:val="00626562"/>
    <w:rsid w:val="00627688"/>
    <w:rsid w:val="00635E91"/>
    <w:rsid w:val="00647C5F"/>
    <w:rsid w:val="00650C4D"/>
    <w:rsid w:val="0065191D"/>
    <w:rsid w:val="00656AB5"/>
    <w:rsid w:val="00657CC4"/>
    <w:rsid w:val="00660A78"/>
    <w:rsid w:val="0066116C"/>
    <w:rsid w:val="006612F4"/>
    <w:rsid w:val="006731C2"/>
    <w:rsid w:val="0067336F"/>
    <w:rsid w:val="00680E62"/>
    <w:rsid w:val="0068262A"/>
    <w:rsid w:val="00683CBB"/>
    <w:rsid w:val="00683ED1"/>
    <w:rsid w:val="006840A5"/>
    <w:rsid w:val="0068721F"/>
    <w:rsid w:val="00692424"/>
    <w:rsid w:val="00693268"/>
    <w:rsid w:val="00697CAE"/>
    <w:rsid w:val="006A0CF3"/>
    <w:rsid w:val="006A264B"/>
    <w:rsid w:val="006B1D2E"/>
    <w:rsid w:val="006B2F48"/>
    <w:rsid w:val="006B5988"/>
    <w:rsid w:val="006C67C3"/>
    <w:rsid w:val="006C7EC2"/>
    <w:rsid w:val="006D3CA9"/>
    <w:rsid w:val="006D54B1"/>
    <w:rsid w:val="006D6928"/>
    <w:rsid w:val="006D6B21"/>
    <w:rsid w:val="006E1340"/>
    <w:rsid w:val="006E2C82"/>
    <w:rsid w:val="006E5B4A"/>
    <w:rsid w:val="006E5CD8"/>
    <w:rsid w:val="006F28F4"/>
    <w:rsid w:val="006F2E22"/>
    <w:rsid w:val="006F4618"/>
    <w:rsid w:val="007002E0"/>
    <w:rsid w:val="0070488F"/>
    <w:rsid w:val="00705833"/>
    <w:rsid w:val="00714D9E"/>
    <w:rsid w:val="00717EF7"/>
    <w:rsid w:val="0072259C"/>
    <w:rsid w:val="00723373"/>
    <w:rsid w:val="00724651"/>
    <w:rsid w:val="007319D0"/>
    <w:rsid w:val="00742FED"/>
    <w:rsid w:val="00754279"/>
    <w:rsid w:val="0075515D"/>
    <w:rsid w:val="00756187"/>
    <w:rsid w:val="00756A0B"/>
    <w:rsid w:val="00757DFC"/>
    <w:rsid w:val="00757E86"/>
    <w:rsid w:val="0076643B"/>
    <w:rsid w:val="00776253"/>
    <w:rsid w:val="00783048"/>
    <w:rsid w:val="00784184"/>
    <w:rsid w:val="00790664"/>
    <w:rsid w:val="0079211C"/>
    <w:rsid w:val="007922EE"/>
    <w:rsid w:val="00794B63"/>
    <w:rsid w:val="007975F1"/>
    <w:rsid w:val="007A02FB"/>
    <w:rsid w:val="007A31E9"/>
    <w:rsid w:val="007A5597"/>
    <w:rsid w:val="007A7DDC"/>
    <w:rsid w:val="007C692D"/>
    <w:rsid w:val="007E0CD6"/>
    <w:rsid w:val="007E21CD"/>
    <w:rsid w:val="007E4DF6"/>
    <w:rsid w:val="007E7327"/>
    <w:rsid w:val="007F2F8E"/>
    <w:rsid w:val="007F3C36"/>
    <w:rsid w:val="0080310D"/>
    <w:rsid w:val="008124F9"/>
    <w:rsid w:val="00814166"/>
    <w:rsid w:val="0081647E"/>
    <w:rsid w:val="008241A0"/>
    <w:rsid w:val="0082504C"/>
    <w:rsid w:val="00825E8F"/>
    <w:rsid w:val="008309F5"/>
    <w:rsid w:val="00831611"/>
    <w:rsid w:val="0083258B"/>
    <w:rsid w:val="008346FE"/>
    <w:rsid w:val="0084264F"/>
    <w:rsid w:val="00845DEA"/>
    <w:rsid w:val="008519DE"/>
    <w:rsid w:val="00851ACB"/>
    <w:rsid w:val="008564C2"/>
    <w:rsid w:val="00857932"/>
    <w:rsid w:val="008626A2"/>
    <w:rsid w:val="008627AA"/>
    <w:rsid w:val="008702D3"/>
    <w:rsid w:val="00871651"/>
    <w:rsid w:val="00876A94"/>
    <w:rsid w:val="00886C4F"/>
    <w:rsid w:val="008921A7"/>
    <w:rsid w:val="0089358B"/>
    <w:rsid w:val="008A1D43"/>
    <w:rsid w:val="008A2B96"/>
    <w:rsid w:val="008A595B"/>
    <w:rsid w:val="008B0FA9"/>
    <w:rsid w:val="008B11C9"/>
    <w:rsid w:val="008B364D"/>
    <w:rsid w:val="008B6E32"/>
    <w:rsid w:val="008C26FD"/>
    <w:rsid w:val="008C2D8C"/>
    <w:rsid w:val="008C4FFD"/>
    <w:rsid w:val="008C50AF"/>
    <w:rsid w:val="008C68B8"/>
    <w:rsid w:val="008C6B09"/>
    <w:rsid w:val="008D0D39"/>
    <w:rsid w:val="008D4767"/>
    <w:rsid w:val="008D4C2F"/>
    <w:rsid w:val="008E0456"/>
    <w:rsid w:val="008E2458"/>
    <w:rsid w:val="008E24CA"/>
    <w:rsid w:val="008E3A25"/>
    <w:rsid w:val="008E4690"/>
    <w:rsid w:val="008E4FC8"/>
    <w:rsid w:val="008F1210"/>
    <w:rsid w:val="008F18B9"/>
    <w:rsid w:val="008F1983"/>
    <w:rsid w:val="008F70F6"/>
    <w:rsid w:val="00905CE4"/>
    <w:rsid w:val="00907298"/>
    <w:rsid w:val="00910DE2"/>
    <w:rsid w:val="00911FCC"/>
    <w:rsid w:val="00917FAB"/>
    <w:rsid w:val="00923381"/>
    <w:rsid w:val="009267BA"/>
    <w:rsid w:val="00927EC4"/>
    <w:rsid w:val="00931D0F"/>
    <w:rsid w:val="00936512"/>
    <w:rsid w:val="00944D28"/>
    <w:rsid w:val="009457C7"/>
    <w:rsid w:val="00946B59"/>
    <w:rsid w:val="0096182F"/>
    <w:rsid w:val="0096454C"/>
    <w:rsid w:val="00970FA8"/>
    <w:rsid w:val="009713F0"/>
    <w:rsid w:val="00971960"/>
    <w:rsid w:val="00971AA2"/>
    <w:rsid w:val="00971EA2"/>
    <w:rsid w:val="00982266"/>
    <w:rsid w:val="009861E1"/>
    <w:rsid w:val="009931D1"/>
    <w:rsid w:val="00994B2C"/>
    <w:rsid w:val="009A30CA"/>
    <w:rsid w:val="009A52CA"/>
    <w:rsid w:val="009B49EB"/>
    <w:rsid w:val="009B7747"/>
    <w:rsid w:val="009C0AB9"/>
    <w:rsid w:val="009C1170"/>
    <w:rsid w:val="009C6498"/>
    <w:rsid w:val="009D02E7"/>
    <w:rsid w:val="009D417C"/>
    <w:rsid w:val="009E0D85"/>
    <w:rsid w:val="009E7AA5"/>
    <w:rsid w:val="009F1630"/>
    <w:rsid w:val="00A00B68"/>
    <w:rsid w:val="00A017A1"/>
    <w:rsid w:val="00A01ECF"/>
    <w:rsid w:val="00A04415"/>
    <w:rsid w:val="00A04811"/>
    <w:rsid w:val="00A04C7E"/>
    <w:rsid w:val="00A04F60"/>
    <w:rsid w:val="00A13B99"/>
    <w:rsid w:val="00A1571C"/>
    <w:rsid w:val="00A17BF8"/>
    <w:rsid w:val="00A21097"/>
    <w:rsid w:val="00A22073"/>
    <w:rsid w:val="00A3144B"/>
    <w:rsid w:val="00A408C7"/>
    <w:rsid w:val="00A42D67"/>
    <w:rsid w:val="00A431AD"/>
    <w:rsid w:val="00A43CF0"/>
    <w:rsid w:val="00A444E5"/>
    <w:rsid w:val="00A456EB"/>
    <w:rsid w:val="00A5784B"/>
    <w:rsid w:val="00A57CAD"/>
    <w:rsid w:val="00A614A0"/>
    <w:rsid w:val="00A649DE"/>
    <w:rsid w:val="00A657E0"/>
    <w:rsid w:val="00A67D85"/>
    <w:rsid w:val="00A73762"/>
    <w:rsid w:val="00A7454C"/>
    <w:rsid w:val="00A80861"/>
    <w:rsid w:val="00A8124E"/>
    <w:rsid w:val="00A85D7E"/>
    <w:rsid w:val="00A9099F"/>
    <w:rsid w:val="00A915CA"/>
    <w:rsid w:val="00A939CD"/>
    <w:rsid w:val="00A97D4D"/>
    <w:rsid w:val="00AA1AF9"/>
    <w:rsid w:val="00AA39E2"/>
    <w:rsid w:val="00AA6BAF"/>
    <w:rsid w:val="00AA6E0E"/>
    <w:rsid w:val="00AA714B"/>
    <w:rsid w:val="00AB5880"/>
    <w:rsid w:val="00AC2250"/>
    <w:rsid w:val="00AC57E9"/>
    <w:rsid w:val="00AD1513"/>
    <w:rsid w:val="00AD30DC"/>
    <w:rsid w:val="00AD48A6"/>
    <w:rsid w:val="00AD584A"/>
    <w:rsid w:val="00AD5F2A"/>
    <w:rsid w:val="00AE512C"/>
    <w:rsid w:val="00AE57D7"/>
    <w:rsid w:val="00AE5ED5"/>
    <w:rsid w:val="00AE79E4"/>
    <w:rsid w:val="00AF4982"/>
    <w:rsid w:val="00AF5EC3"/>
    <w:rsid w:val="00AF713C"/>
    <w:rsid w:val="00B037C6"/>
    <w:rsid w:val="00B03C53"/>
    <w:rsid w:val="00B07556"/>
    <w:rsid w:val="00B107D9"/>
    <w:rsid w:val="00B10AD7"/>
    <w:rsid w:val="00B14FFA"/>
    <w:rsid w:val="00B173F8"/>
    <w:rsid w:val="00B23FA8"/>
    <w:rsid w:val="00B26AE9"/>
    <w:rsid w:val="00B26DC2"/>
    <w:rsid w:val="00B30FE9"/>
    <w:rsid w:val="00B343CD"/>
    <w:rsid w:val="00B34493"/>
    <w:rsid w:val="00B41F50"/>
    <w:rsid w:val="00B524D3"/>
    <w:rsid w:val="00B5410A"/>
    <w:rsid w:val="00B56DED"/>
    <w:rsid w:val="00B57D80"/>
    <w:rsid w:val="00B62467"/>
    <w:rsid w:val="00B630BF"/>
    <w:rsid w:val="00B63727"/>
    <w:rsid w:val="00B6387B"/>
    <w:rsid w:val="00B64197"/>
    <w:rsid w:val="00B66FBE"/>
    <w:rsid w:val="00B71F7D"/>
    <w:rsid w:val="00B72EEF"/>
    <w:rsid w:val="00B74202"/>
    <w:rsid w:val="00B80872"/>
    <w:rsid w:val="00B81A85"/>
    <w:rsid w:val="00B8310B"/>
    <w:rsid w:val="00B83274"/>
    <w:rsid w:val="00B85D01"/>
    <w:rsid w:val="00B8700B"/>
    <w:rsid w:val="00B906C5"/>
    <w:rsid w:val="00B9427C"/>
    <w:rsid w:val="00B950DF"/>
    <w:rsid w:val="00B96E48"/>
    <w:rsid w:val="00BA092C"/>
    <w:rsid w:val="00BA16DB"/>
    <w:rsid w:val="00BA3FAF"/>
    <w:rsid w:val="00BA7619"/>
    <w:rsid w:val="00BB0CD6"/>
    <w:rsid w:val="00BB2377"/>
    <w:rsid w:val="00BB40E9"/>
    <w:rsid w:val="00BB4463"/>
    <w:rsid w:val="00BB5532"/>
    <w:rsid w:val="00BD4E57"/>
    <w:rsid w:val="00BD6448"/>
    <w:rsid w:val="00BE2035"/>
    <w:rsid w:val="00BE2A8A"/>
    <w:rsid w:val="00BE6A01"/>
    <w:rsid w:val="00BF2DB0"/>
    <w:rsid w:val="00BF34DA"/>
    <w:rsid w:val="00BF405C"/>
    <w:rsid w:val="00BF7181"/>
    <w:rsid w:val="00C07F66"/>
    <w:rsid w:val="00C1079F"/>
    <w:rsid w:val="00C10BED"/>
    <w:rsid w:val="00C12751"/>
    <w:rsid w:val="00C15C4E"/>
    <w:rsid w:val="00C17C49"/>
    <w:rsid w:val="00C217D3"/>
    <w:rsid w:val="00C2205D"/>
    <w:rsid w:val="00C22356"/>
    <w:rsid w:val="00C363B0"/>
    <w:rsid w:val="00C40DF3"/>
    <w:rsid w:val="00C44E91"/>
    <w:rsid w:val="00C51695"/>
    <w:rsid w:val="00C52B5F"/>
    <w:rsid w:val="00C54E51"/>
    <w:rsid w:val="00C55BDE"/>
    <w:rsid w:val="00C57820"/>
    <w:rsid w:val="00C60053"/>
    <w:rsid w:val="00C60D95"/>
    <w:rsid w:val="00C61000"/>
    <w:rsid w:val="00C65A10"/>
    <w:rsid w:val="00C7121C"/>
    <w:rsid w:val="00C7183C"/>
    <w:rsid w:val="00C755F1"/>
    <w:rsid w:val="00C764AE"/>
    <w:rsid w:val="00C807EC"/>
    <w:rsid w:val="00C818D9"/>
    <w:rsid w:val="00C82276"/>
    <w:rsid w:val="00C83228"/>
    <w:rsid w:val="00C84AA5"/>
    <w:rsid w:val="00C9116C"/>
    <w:rsid w:val="00C92E09"/>
    <w:rsid w:val="00C95139"/>
    <w:rsid w:val="00C96D32"/>
    <w:rsid w:val="00CA242B"/>
    <w:rsid w:val="00CA2ED0"/>
    <w:rsid w:val="00CA79E1"/>
    <w:rsid w:val="00CB2614"/>
    <w:rsid w:val="00CB30E7"/>
    <w:rsid w:val="00CB4A62"/>
    <w:rsid w:val="00CC351B"/>
    <w:rsid w:val="00CC67AF"/>
    <w:rsid w:val="00CD0C90"/>
    <w:rsid w:val="00CD458E"/>
    <w:rsid w:val="00CE03F1"/>
    <w:rsid w:val="00CE3E51"/>
    <w:rsid w:val="00CE7874"/>
    <w:rsid w:val="00CF1802"/>
    <w:rsid w:val="00CF1B79"/>
    <w:rsid w:val="00CF2BAD"/>
    <w:rsid w:val="00CF3080"/>
    <w:rsid w:val="00CF476D"/>
    <w:rsid w:val="00CF5175"/>
    <w:rsid w:val="00CF59D1"/>
    <w:rsid w:val="00CF656A"/>
    <w:rsid w:val="00D04C78"/>
    <w:rsid w:val="00D1028A"/>
    <w:rsid w:val="00D14211"/>
    <w:rsid w:val="00D14DBA"/>
    <w:rsid w:val="00D1613B"/>
    <w:rsid w:val="00D172E2"/>
    <w:rsid w:val="00D24E26"/>
    <w:rsid w:val="00D259E8"/>
    <w:rsid w:val="00D33628"/>
    <w:rsid w:val="00D3366A"/>
    <w:rsid w:val="00D36454"/>
    <w:rsid w:val="00D369E6"/>
    <w:rsid w:val="00D43AC5"/>
    <w:rsid w:val="00D45246"/>
    <w:rsid w:val="00D47AE6"/>
    <w:rsid w:val="00D625C8"/>
    <w:rsid w:val="00D6278B"/>
    <w:rsid w:val="00D65AE9"/>
    <w:rsid w:val="00D65D86"/>
    <w:rsid w:val="00D66262"/>
    <w:rsid w:val="00D74A89"/>
    <w:rsid w:val="00D76F26"/>
    <w:rsid w:val="00D83C1F"/>
    <w:rsid w:val="00D85FB2"/>
    <w:rsid w:val="00D86BC2"/>
    <w:rsid w:val="00D91D60"/>
    <w:rsid w:val="00D93E65"/>
    <w:rsid w:val="00DA524D"/>
    <w:rsid w:val="00DB014C"/>
    <w:rsid w:val="00DB0189"/>
    <w:rsid w:val="00DB1789"/>
    <w:rsid w:val="00DB5486"/>
    <w:rsid w:val="00DC7D3B"/>
    <w:rsid w:val="00DE30F0"/>
    <w:rsid w:val="00DE4CDA"/>
    <w:rsid w:val="00DF140E"/>
    <w:rsid w:val="00DF1A08"/>
    <w:rsid w:val="00DF249C"/>
    <w:rsid w:val="00E024C3"/>
    <w:rsid w:val="00E06DEF"/>
    <w:rsid w:val="00E1271A"/>
    <w:rsid w:val="00E15AC8"/>
    <w:rsid w:val="00E16399"/>
    <w:rsid w:val="00E201C5"/>
    <w:rsid w:val="00E27561"/>
    <w:rsid w:val="00E3312B"/>
    <w:rsid w:val="00E3377A"/>
    <w:rsid w:val="00E348EC"/>
    <w:rsid w:val="00E34F8E"/>
    <w:rsid w:val="00E35A20"/>
    <w:rsid w:val="00E4229C"/>
    <w:rsid w:val="00E4488F"/>
    <w:rsid w:val="00E46AB5"/>
    <w:rsid w:val="00E47260"/>
    <w:rsid w:val="00E5333D"/>
    <w:rsid w:val="00E54FA3"/>
    <w:rsid w:val="00E618B5"/>
    <w:rsid w:val="00E64A2D"/>
    <w:rsid w:val="00E65A4C"/>
    <w:rsid w:val="00E719D2"/>
    <w:rsid w:val="00E74486"/>
    <w:rsid w:val="00E744AB"/>
    <w:rsid w:val="00E80405"/>
    <w:rsid w:val="00E923B9"/>
    <w:rsid w:val="00E9437A"/>
    <w:rsid w:val="00EA1367"/>
    <w:rsid w:val="00EA1BFE"/>
    <w:rsid w:val="00EA3E96"/>
    <w:rsid w:val="00EA5A2E"/>
    <w:rsid w:val="00EA5B1E"/>
    <w:rsid w:val="00EA6E5C"/>
    <w:rsid w:val="00EA75ED"/>
    <w:rsid w:val="00EB1444"/>
    <w:rsid w:val="00EB2155"/>
    <w:rsid w:val="00EB534C"/>
    <w:rsid w:val="00EC5FC5"/>
    <w:rsid w:val="00ED1197"/>
    <w:rsid w:val="00ED1217"/>
    <w:rsid w:val="00ED6FAC"/>
    <w:rsid w:val="00ED7EB0"/>
    <w:rsid w:val="00EE6BDA"/>
    <w:rsid w:val="00F11AF3"/>
    <w:rsid w:val="00F16ACE"/>
    <w:rsid w:val="00F17396"/>
    <w:rsid w:val="00F300C3"/>
    <w:rsid w:val="00F30D96"/>
    <w:rsid w:val="00F356BF"/>
    <w:rsid w:val="00F36780"/>
    <w:rsid w:val="00F42F54"/>
    <w:rsid w:val="00F44440"/>
    <w:rsid w:val="00F449D0"/>
    <w:rsid w:val="00F470CC"/>
    <w:rsid w:val="00F470F7"/>
    <w:rsid w:val="00F47590"/>
    <w:rsid w:val="00F50526"/>
    <w:rsid w:val="00F52436"/>
    <w:rsid w:val="00F66A54"/>
    <w:rsid w:val="00F7227F"/>
    <w:rsid w:val="00F754BC"/>
    <w:rsid w:val="00F75D51"/>
    <w:rsid w:val="00F82E3E"/>
    <w:rsid w:val="00F84247"/>
    <w:rsid w:val="00F86AFC"/>
    <w:rsid w:val="00F87F65"/>
    <w:rsid w:val="00F94524"/>
    <w:rsid w:val="00F9454B"/>
    <w:rsid w:val="00F94DC4"/>
    <w:rsid w:val="00F977DB"/>
    <w:rsid w:val="00FA0082"/>
    <w:rsid w:val="00FB3D6B"/>
    <w:rsid w:val="00FB4294"/>
    <w:rsid w:val="00FB49EE"/>
    <w:rsid w:val="00FB4A27"/>
    <w:rsid w:val="00FB7CF9"/>
    <w:rsid w:val="00FC70AE"/>
    <w:rsid w:val="00FC7A2E"/>
    <w:rsid w:val="00FC7D0D"/>
    <w:rsid w:val="00FD6939"/>
    <w:rsid w:val="00FE12D6"/>
    <w:rsid w:val="00FE7838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027EB"/>
  <w15:docId w15:val="{9A826558-A10A-4F84-9CDB-908AFAF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7E86"/>
    <w:pPr>
      <w:keepNext/>
      <w:numPr>
        <w:numId w:val="4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757E86"/>
    <w:pPr>
      <w:keepNext/>
      <w:numPr>
        <w:ilvl w:val="1"/>
        <w:numId w:val="4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757E86"/>
    <w:pPr>
      <w:keepNext/>
      <w:numPr>
        <w:ilvl w:val="2"/>
        <w:numId w:val="4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757E86"/>
    <w:pPr>
      <w:keepNext/>
      <w:numPr>
        <w:ilvl w:val="3"/>
        <w:numId w:val="4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1299"/>
  </w:style>
  <w:style w:type="paragraph" w:styleId="Piedepgina">
    <w:name w:val="footer"/>
    <w:basedOn w:val="Normal"/>
    <w:link w:val="Piedepgina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1299"/>
  </w:style>
  <w:style w:type="paragraph" w:styleId="Textodeglobo">
    <w:name w:val="Balloon Text"/>
    <w:basedOn w:val="Normal"/>
    <w:link w:val="TextodegloboCar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notapieCar">
    <w:name w:val="Texto nota pie Car"/>
    <w:basedOn w:val="Fuentedeprrafopredeter"/>
    <w:link w:val="Textonotapie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efdenotaalfinal">
    <w:name w:val="endnote reference"/>
    <w:rsid w:val="003F2100"/>
    <w:rPr>
      <w:vertAlign w:val="superscript"/>
    </w:rPr>
  </w:style>
  <w:style w:type="paragraph" w:styleId="Textonotaalfinal">
    <w:name w:val="endnote text"/>
    <w:basedOn w:val="Normal"/>
    <w:link w:val="TextonotaalfinalCar"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F2100"/>
    <w:rPr>
      <w:sz w:val="20"/>
      <w:szCs w:val="20"/>
    </w:rPr>
  </w:style>
  <w:style w:type="character" w:styleId="Hipervnculo">
    <w:name w:val="Hyperlink"/>
    <w:rsid w:val="00D83C1F"/>
    <w:rPr>
      <w:color w:val="0000FF"/>
      <w:u w:val="single"/>
    </w:rPr>
  </w:style>
  <w:style w:type="paragraph" w:styleId="Textocomentario">
    <w:name w:val="annotation text"/>
    <w:basedOn w:val="Normal"/>
    <w:link w:val="TextocomentarioCar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comentarioCar">
    <w:name w:val="Texto comentario Car"/>
    <w:basedOn w:val="Fuentedeprrafopredeter"/>
    <w:link w:val="Textocomentario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tulo1Car">
    <w:name w:val="Título 1 Car"/>
    <w:basedOn w:val="Fuentedeprrafopredeter"/>
    <w:link w:val="Ttulo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comentario">
    <w:name w:val="annotation reference"/>
    <w:basedOn w:val="Fuentedeprrafopredeter"/>
    <w:uiPriority w:val="99"/>
    <w:semiHidden/>
    <w:unhideWhenUsed/>
    <w:rsid w:val="00FD693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Revisin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Prrafodelista">
    <w:name w:val="List Paragraph"/>
    <w:basedOn w:val="Normal"/>
    <w:uiPriority w:val="34"/>
    <w:qFormat/>
    <w:rsid w:val="00FC7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uropass.cedefop.europa.eu/en/resources/european-language-levels-cefr" TargetMode="External"/><Relationship Id="rId1" Type="http://schemas.openxmlformats.org/officeDocument/2006/relationships/hyperlink" Target="http://ec.europa.eu/education/tools/isced-f_en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d2df4b93b76371c3032f64cc9fe0fd6b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1db644b6fa882e808c030f6130e8d28f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B1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Daphne Scherer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Props1.xml><?xml version="1.0" encoding="utf-8"?>
<ds:datastoreItem xmlns:ds="http://schemas.openxmlformats.org/officeDocument/2006/customXml" ds:itemID="{3E2D5506-48E9-4188-A6CA-4FF653B1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13819-DF62-4EFA-A3D5-67F18D0496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752834-5156-4BC0-BA44-BECE908C7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E360C1-0BC0-40DA-B243-27602C084E5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1319</Words>
  <Characters>7258</Characters>
  <Application>Microsoft Office Word</Application>
  <DocSecurity>0</DocSecurity>
  <Lines>60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SCHERER Daphne (EAC-EXT)</dc:creator>
  <cp:lastModifiedBy>Rosa Asenjo</cp:lastModifiedBy>
  <cp:revision>8</cp:revision>
  <cp:lastPrinted>2022-09-07T12:39:00Z</cp:lastPrinted>
  <dcterms:created xsi:type="dcterms:W3CDTF">2023-06-17T16:06:00Z</dcterms:created>
  <dcterms:modified xsi:type="dcterms:W3CDTF">2023-06-19T07:49:00Z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